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4A65E8">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7B340F63" w:rsidR="00D10752" w:rsidRPr="000F5A82" w:rsidRDefault="00D10752" w:rsidP="000F5A82">
      <w:pPr>
        <w:pStyle w:val="FicheTitre"/>
        <w:spacing w:before="0" w:after="0" w:line="240" w:lineRule="auto"/>
        <w:rPr>
          <w:rFonts w:ascii="Arial" w:hAnsi="Arial"/>
          <w:b w:val="0"/>
          <w:bCs/>
          <w:spacing w:val="50"/>
          <w:szCs w:val="17"/>
        </w:rPr>
      </w:pPr>
    </w:p>
    <w:p w14:paraId="5D5F0AC4" w14:textId="77777777" w:rsidR="00D10752" w:rsidRPr="000F5A82" w:rsidRDefault="00D10752" w:rsidP="000F5A82">
      <w:pPr>
        <w:pStyle w:val="FicheTitre"/>
        <w:spacing w:before="0" w:after="0" w:line="240" w:lineRule="auto"/>
        <w:rPr>
          <w:rFonts w:ascii="Arial" w:hAnsi="Arial"/>
          <w:b w:val="0"/>
          <w:bCs/>
          <w:spacing w:val="50"/>
          <w:szCs w:val="17"/>
        </w:rPr>
      </w:pPr>
    </w:p>
    <w:p w14:paraId="222CE409" w14:textId="10E82C94"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BD6F90">
          <w:footerReference w:type="default" r:id="rId12"/>
          <w:pgSz w:w="11906" w:h="16838" w:code="9"/>
          <w:pgMar w:top="1134" w:right="1134" w:bottom="1021" w:left="1134" w:header="1247" w:footer="680" w:gutter="0"/>
          <w:cols w:space="720"/>
          <w:docGrid w:linePitch="360"/>
        </w:sectPr>
      </w:pP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130238" w:rsidP="00DD6B2B">
      <w:pPr>
        <w:pStyle w:val="Titre2"/>
        <w:ind w:right="-201"/>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807DF0" w:rsidRDefault="00130238" w:rsidP="00037426">
      <w:pPr>
        <w:pStyle w:val="Titre2"/>
        <w:jc w:val="both"/>
        <w:rPr>
          <w:rFonts w:ascii="Arial" w:hAnsi="Arial" w:cs="Arial"/>
          <w:b w:val="0"/>
          <w:i/>
          <w:sz w:val="18"/>
          <w:szCs w:val="18"/>
        </w:rPr>
      </w:pPr>
      <w:r w:rsidRPr="00807DF0">
        <w:rPr>
          <w:rFonts w:ascii="Arial" w:hAnsi="Arial" w:cs="Arial"/>
          <w:b w:val="0"/>
          <w:i/>
          <w:sz w:val="18"/>
          <w:szCs w:val="18"/>
        </w:rPr>
        <w:t xml:space="preserve">En cas d’allotissement, ce document doit être fourni </w:t>
      </w:r>
      <w:r w:rsidRPr="00807DF0">
        <w:rPr>
          <w:rFonts w:ascii="Arial" w:hAnsi="Arial" w:cs="Arial"/>
          <w:b w:val="0"/>
          <w:i/>
          <w:sz w:val="18"/>
          <w:szCs w:val="18"/>
          <w:u w:val="single"/>
        </w:rPr>
        <w:t>pour chacun des</w:t>
      </w:r>
      <w:r w:rsidRPr="00807DF0">
        <w:rPr>
          <w:rFonts w:ascii="Arial" w:hAnsi="Arial" w:cs="Arial"/>
          <w:b w:val="0"/>
          <w:i/>
          <w:sz w:val="18"/>
          <w:szCs w:val="18"/>
        </w:rPr>
        <w:t xml:space="preserve"> </w:t>
      </w:r>
      <w:r w:rsidRPr="00807DF0">
        <w:rPr>
          <w:rFonts w:ascii="Arial" w:hAnsi="Arial" w:cs="Arial"/>
          <w:b w:val="0"/>
          <w:i/>
          <w:sz w:val="18"/>
          <w:szCs w:val="18"/>
          <w:u w:val="single"/>
        </w:rPr>
        <w:t>lots</w:t>
      </w:r>
      <w:r w:rsidRPr="00807DF0">
        <w:rPr>
          <w:rFonts w:ascii="Arial" w:hAnsi="Arial" w:cs="Arial"/>
          <w:b w:val="0"/>
          <w:i/>
          <w:sz w:val="18"/>
          <w:szCs w:val="18"/>
        </w:rPr>
        <w:t xml:space="preserve"> de la consultation.</w:t>
      </w:r>
    </w:p>
    <w:p w14:paraId="40912BF5" w14:textId="77777777" w:rsidR="00D10752" w:rsidRPr="00F167AD" w:rsidRDefault="00130238"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130238" w:rsidP="00DD6B2B">
      <w:pPr>
        <w:tabs>
          <w:tab w:val="num" w:pos="0"/>
        </w:tabs>
        <w:ind w:right="-342"/>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130238" w:rsidP="00DD6B2B">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551335" w14:textId="77777777" w:rsidR="00AA2E55" w:rsidRPr="00AA2E55" w:rsidRDefault="00AA2E55" w:rsidP="000F5A82">
      <w:pPr>
        <w:rPr>
          <w:rFonts w:ascii="Arial" w:hAnsi="Arial" w:cs="Arial"/>
          <w:i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87158F">
        <w:tc>
          <w:tcPr>
            <w:tcW w:w="10065" w:type="dxa"/>
            <w:shd w:val="clear" w:color="auto" w:fill="465F9D"/>
            <w:vAlign w:val="center"/>
          </w:tcPr>
          <w:p w14:paraId="3D39CD9F" w14:textId="41925E98" w:rsidR="00D10752" w:rsidRPr="000F5A82" w:rsidRDefault="00130238"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4530B1">
              <w:rPr>
                <w:rFonts w:ascii="Arial" w:hAnsi="Arial" w:cs="Arial"/>
                <w:b/>
                <w:bCs/>
                <w:color w:val="FFFFFF"/>
                <w:sz w:val="22"/>
                <w:szCs w:val="22"/>
              </w:rPr>
              <w:t xml:space="preserve"> (entité adjudicatrice)</w:t>
            </w:r>
          </w:p>
        </w:tc>
      </w:tr>
    </w:tbl>
    <w:p w14:paraId="1A053D73" w14:textId="77777777" w:rsidR="00D10752" w:rsidRPr="004530B1" w:rsidRDefault="00D10752" w:rsidP="000F5A82">
      <w:pPr>
        <w:rPr>
          <w:rFonts w:ascii="Arial" w:hAnsi="Arial" w:cs="Arial"/>
          <w:b/>
          <w:bCs/>
          <w:sz w:val="12"/>
          <w:szCs w:val="12"/>
        </w:rPr>
      </w:pPr>
    </w:p>
    <w:p w14:paraId="7D569D08" w14:textId="77777777" w:rsidR="00DD6B2B" w:rsidRPr="000048EB" w:rsidRDefault="00DD6B2B" w:rsidP="00DD6B2B">
      <w:pPr>
        <w:numPr>
          <w:ilvl w:val="0"/>
          <w:numId w:val="1"/>
        </w:numPr>
        <w:autoSpaceDE w:val="0"/>
        <w:autoSpaceDN w:val="0"/>
        <w:adjustRightInd w:val="0"/>
        <w:ind w:left="432" w:hanging="432"/>
        <w:rPr>
          <w:rFonts w:ascii="Arial" w:hAnsi="Arial" w:cs="Arial"/>
          <w:b/>
          <w:bCs/>
          <w:color w:val="0000FF"/>
          <w:sz w:val="22"/>
          <w:szCs w:val="22"/>
        </w:rPr>
      </w:pPr>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7ED33164"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071AC257"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289E4492"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AB95B05" w14:textId="77777777" w:rsidR="00DD6B2B" w:rsidRDefault="00DD6B2B" w:rsidP="00DD6B2B">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13E5C1AF" w14:textId="77777777" w:rsidR="00DD6B2B" w:rsidRDefault="00DD6B2B" w:rsidP="00DD6B2B">
      <w:pPr>
        <w:pStyle w:val="En-tte"/>
        <w:numPr>
          <w:ilvl w:val="0"/>
          <w:numId w:val="1"/>
        </w:numPr>
        <w:ind w:left="432" w:hanging="432"/>
        <w:rPr>
          <w:rFonts w:ascii="Arial" w:hAnsi="Arial" w:cs="Arial"/>
          <w:b/>
        </w:rPr>
      </w:pPr>
      <w:r>
        <w:rPr>
          <w:rFonts w:ascii="Arial" w:hAnsi="Arial" w:cs="Arial"/>
          <w:b/>
        </w:rPr>
        <w:t>Tél. : 03.26.50.62.69</w:t>
      </w:r>
    </w:p>
    <w:p w14:paraId="70441B81" w14:textId="77777777" w:rsidR="00DD6B2B" w:rsidRPr="006C2B9A" w:rsidRDefault="00DD6B2B" w:rsidP="00DD6B2B">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7FE02842" w14:textId="77777777" w:rsidR="00DD6B2B" w:rsidRDefault="00DD6B2B" w:rsidP="00DD6B2B">
      <w:pPr>
        <w:pStyle w:val="En-tte"/>
        <w:tabs>
          <w:tab w:val="clear" w:pos="4536"/>
          <w:tab w:val="clear" w:pos="9072"/>
        </w:tabs>
        <w:rPr>
          <w:rFonts w:ascii="Arial" w:hAnsi="Arial" w:cs="Arial"/>
          <w:sz w:val="12"/>
          <w:szCs w:val="12"/>
        </w:rPr>
      </w:pPr>
    </w:p>
    <w:p w14:paraId="62363AFF" w14:textId="77777777" w:rsidR="00826C78" w:rsidRDefault="00826C78" w:rsidP="0087158F">
      <w:pPr>
        <w:rPr>
          <w:sz w:val="10"/>
          <w:szCs w:val="10"/>
          <w:lang w:eastAsia="en-US"/>
        </w:rPr>
      </w:pPr>
      <w:bookmarkStart w:id="0" w:name="ArtL2_AE-3-A4.3"/>
      <w:bookmarkEnd w:id="0"/>
    </w:p>
    <w:p w14:paraId="1B80BA83" w14:textId="77777777" w:rsidR="00826C78" w:rsidRPr="009E509F" w:rsidRDefault="00826C78" w:rsidP="00715797">
      <w:pPr>
        <w:pStyle w:val="ParagrapheIndent2"/>
        <w:ind w:left="1418" w:right="-851" w:hanging="1398"/>
        <w:jc w:val="both"/>
        <w:rPr>
          <w:b/>
          <w:bCs/>
          <w:color w:val="000000"/>
          <w:lang w:val="fr-FR"/>
        </w:rPr>
      </w:pPr>
      <w:bookmarkStart w:id="1" w:name="_Hlk8916164"/>
      <w:r w:rsidRPr="0053666D">
        <w:rPr>
          <w:b/>
          <w:bCs/>
          <w:color w:val="66CCFF"/>
          <w:spacing w:val="-10"/>
          <w:position w:val="-2"/>
        </w:rPr>
        <w:sym w:font="Wingdings" w:char="F06E"/>
      </w:r>
      <w:r w:rsidRPr="001501E2">
        <w:rPr>
          <w:b/>
          <w:bCs/>
          <w:color w:val="66CCFF"/>
          <w:spacing w:val="-10"/>
          <w:position w:val="-2"/>
          <w:lang w:val="fr-FR"/>
        </w:rPr>
        <w:t xml:space="preserve"> </w:t>
      </w:r>
      <w:r w:rsidRPr="0053666D">
        <w:rPr>
          <w:spacing w:val="-10"/>
          <w:position w:val="-2"/>
          <w:lang w:val="fr-FR"/>
        </w:rPr>
        <w:t xml:space="preserve"> </w:t>
      </w:r>
      <w:r w:rsidRPr="00715797">
        <w:rPr>
          <w:b/>
          <w:u w:val="single"/>
          <w:lang w:val="fr-FR"/>
        </w:rPr>
        <w:t>Procédure </w:t>
      </w:r>
      <w:r w:rsidRPr="0053666D">
        <w:rPr>
          <w:b/>
          <w:lang w:val="fr-FR"/>
        </w:rPr>
        <w:t xml:space="preserve">: </w:t>
      </w:r>
      <w:r>
        <w:rPr>
          <w:b/>
          <w:lang w:val="fr-FR"/>
        </w:rPr>
        <w:t>P</w:t>
      </w:r>
      <w:r w:rsidRPr="0053666D">
        <w:rPr>
          <w:b/>
          <w:lang w:val="fr-FR"/>
        </w:rPr>
        <w:t>rocédure adaptée</w:t>
      </w:r>
      <w:r w:rsidRPr="0053666D">
        <w:rPr>
          <w:color w:val="000000"/>
          <w:lang w:val="fr-FR"/>
        </w:rPr>
        <w:t xml:space="preserve"> </w:t>
      </w:r>
      <w:r w:rsidRPr="009E509F">
        <w:rPr>
          <w:b/>
          <w:bCs/>
          <w:color w:val="000000"/>
          <w:lang w:val="fr-FR"/>
        </w:rPr>
        <w:t xml:space="preserve">en application des articles L.2123-1 et R.2123-1 1° </w:t>
      </w:r>
    </w:p>
    <w:p w14:paraId="347FE678" w14:textId="77777777" w:rsidR="00826C78" w:rsidRDefault="00826C78" w:rsidP="00715797">
      <w:pPr>
        <w:pStyle w:val="ParagrapheIndent2"/>
        <w:ind w:left="1418" w:right="-851"/>
        <w:jc w:val="both"/>
        <w:rPr>
          <w:b/>
          <w:bCs/>
          <w:color w:val="000000"/>
          <w:lang w:val="fr-FR"/>
        </w:rPr>
      </w:pPr>
      <w:r w:rsidRPr="009E509F">
        <w:rPr>
          <w:b/>
          <w:bCs/>
          <w:color w:val="000000"/>
          <w:lang w:val="fr-FR"/>
        </w:rPr>
        <w:t>du Code de la commande publique.</w:t>
      </w:r>
      <w:bookmarkEnd w:id="1"/>
    </w:p>
    <w:p w14:paraId="02BF623F" w14:textId="77777777" w:rsidR="00674D4F" w:rsidRDefault="00674D4F" w:rsidP="0087158F">
      <w:pPr>
        <w:rPr>
          <w:sz w:val="10"/>
          <w:szCs w:val="10"/>
          <w:lang w:eastAsia="en-US"/>
        </w:rPr>
      </w:pPr>
    </w:p>
    <w:p w14:paraId="530BCDC6" w14:textId="77777777" w:rsidR="00A70E26" w:rsidRPr="0045003F" w:rsidRDefault="00A70E26" w:rsidP="0087158F">
      <w:pPr>
        <w:rPr>
          <w:sz w:val="10"/>
          <w:szCs w:val="10"/>
          <w:lang w:eastAsia="en-US"/>
        </w:rPr>
      </w:pPr>
    </w:p>
    <w:p w14:paraId="20A1DD0F" w14:textId="4FB1347C" w:rsidR="0087158F" w:rsidRPr="001E009B" w:rsidRDefault="0087158F" w:rsidP="0087158F">
      <w:pPr>
        <w:ind w:left="993" w:right="-484" w:hanging="993"/>
        <w:jc w:val="both"/>
        <w:rPr>
          <w:rFonts w:ascii="Arial" w:hAnsi="Arial" w:cs="Arial"/>
          <w:color w:val="000000"/>
        </w:rPr>
      </w:pPr>
      <w:r w:rsidRPr="001E009B">
        <w:rPr>
          <w:rFonts w:ascii="Arial" w:hAnsi="Arial" w:cs="Arial"/>
          <w:b/>
          <w:bCs/>
          <w:color w:val="66CCFF"/>
          <w:spacing w:val="-10"/>
          <w:position w:val="-2"/>
        </w:rPr>
        <w:sym w:font="Wingdings" w:char="F06E"/>
      </w:r>
      <w:r w:rsidRPr="001E009B">
        <w:rPr>
          <w:rFonts w:ascii="Arial" w:hAnsi="Arial" w:cs="Arial"/>
          <w:spacing w:val="-10"/>
          <w:position w:val="-2"/>
        </w:rPr>
        <w:t xml:space="preserve">  </w:t>
      </w:r>
      <w:r w:rsidRPr="001E009B">
        <w:rPr>
          <w:rFonts w:ascii="Arial" w:hAnsi="Arial" w:cs="Arial"/>
          <w:b/>
          <w:u w:val="single"/>
        </w:rPr>
        <w:t xml:space="preserve">Forme : </w:t>
      </w:r>
      <w:r w:rsidR="00A70E26">
        <w:rPr>
          <w:rFonts w:ascii="Arial" w:hAnsi="Arial" w:cs="Arial"/>
          <w:b/>
          <w:bCs/>
          <w:color w:val="000000"/>
        </w:rPr>
        <w:t xml:space="preserve">marché ordinaire </w:t>
      </w:r>
    </w:p>
    <w:p w14:paraId="722D6147" w14:textId="77777777" w:rsidR="004530B1" w:rsidRDefault="004530B1" w:rsidP="004530B1">
      <w:pPr>
        <w:jc w:val="both"/>
        <w:rPr>
          <w:rFonts w:ascii="Arial" w:hAnsi="Arial" w:cs="Arial"/>
          <w:bCs/>
        </w:rPr>
      </w:pPr>
    </w:p>
    <w:p w14:paraId="6E87DDF4" w14:textId="77777777" w:rsidR="00674D4F" w:rsidRPr="006A1916" w:rsidRDefault="00674D4F" w:rsidP="004530B1">
      <w:pPr>
        <w:jc w:val="both"/>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4530B1" w:rsidRPr="000F5A82" w14:paraId="7AE300D3" w14:textId="77777777" w:rsidTr="0087158F">
        <w:tc>
          <w:tcPr>
            <w:tcW w:w="10065" w:type="dxa"/>
            <w:shd w:val="clear" w:color="auto" w:fill="465F9D"/>
            <w:vAlign w:val="center"/>
          </w:tcPr>
          <w:p w14:paraId="51F9E56A" w14:textId="77777777" w:rsidR="004530B1" w:rsidRPr="000F5A82" w:rsidRDefault="004530B1" w:rsidP="003D51E8">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71A39F60" w14:textId="77777777" w:rsidR="004530B1" w:rsidRPr="00856DD3" w:rsidRDefault="004530B1" w:rsidP="004530B1">
      <w:pPr>
        <w:pStyle w:val="fcase1ertab"/>
        <w:tabs>
          <w:tab w:val="clear" w:pos="426"/>
          <w:tab w:val="left" w:pos="0"/>
        </w:tabs>
        <w:ind w:left="0" w:firstLine="0"/>
        <w:rPr>
          <w:rFonts w:ascii="Arial" w:hAnsi="Arial" w:cs="Arial"/>
          <w:i/>
          <w:sz w:val="12"/>
          <w:szCs w:val="12"/>
        </w:rPr>
      </w:pPr>
    </w:p>
    <w:p w14:paraId="54812200" w14:textId="77777777" w:rsidR="00A70E26" w:rsidRDefault="00A70E26" w:rsidP="004530B1">
      <w:pPr>
        <w:jc w:val="center"/>
        <w:rPr>
          <w:rFonts w:ascii="Arial" w:hAnsi="Arial" w:cs="Arial"/>
          <w:b/>
          <w:bCs/>
          <w:sz w:val="22"/>
          <w:szCs w:val="22"/>
        </w:rPr>
      </w:pPr>
    </w:p>
    <w:p w14:paraId="5A4D0861" w14:textId="77777777" w:rsidR="00F75055" w:rsidRPr="00CF3D8E" w:rsidRDefault="00F75055" w:rsidP="00F75055">
      <w:pPr>
        <w:jc w:val="center"/>
        <w:rPr>
          <w:rFonts w:ascii="Arial" w:hAnsi="Arial" w:cs="Arial"/>
          <w:b/>
          <w:bCs/>
          <w:sz w:val="22"/>
          <w:szCs w:val="22"/>
        </w:rPr>
      </w:pPr>
    </w:p>
    <w:p w14:paraId="5847630E" w14:textId="77777777" w:rsidR="00F75055" w:rsidRPr="00832293" w:rsidRDefault="00F75055" w:rsidP="00F75055">
      <w:pPr>
        <w:jc w:val="center"/>
        <w:rPr>
          <w:rFonts w:ascii="Arial" w:hAnsi="Arial" w:cs="Arial"/>
          <w:b/>
          <w:bCs/>
          <w:color w:val="0000FF"/>
          <w:sz w:val="24"/>
          <w:szCs w:val="24"/>
        </w:rPr>
      </w:pPr>
      <w:bookmarkStart w:id="2" w:name="_Hlk204353455"/>
      <w:r w:rsidRPr="00832293">
        <w:rPr>
          <w:rFonts w:ascii="Arial" w:hAnsi="Arial" w:cs="Arial"/>
          <w:b/>
          <w:bCs/>
          <w:color w:val="0000FF"/>
          <w:sz w:val="24"/>
          <w:szCs w:val="24"/>
        </w:rPr>
        <w:t xml:space="preserve">Travaux de viabilisation du parc d’activités « Les </w:t>
      </w:r>
      <w:proofErr w:type="spellStart"/>
      <w:r w:rsidRPr="00832293">
        <w:rPr>
          <w:rFonts w:ascii="Arial" w:hAnsi="Arial" w:cs="Arial"/>
          <w:b/>
          <w:bCs/>
          <w:color w:val="0000FF"/>
          <w:sz w:val="24"/>
          <w:szCs w:val="24"/>
        </w:rPr>
        <w:t>Vianneries</w:t>
      </w:r>
      <w:proofErr w:type="spellEnd"/>
      <w:r w:rsidRPr="00832293">
        <w:rPr>
          <w:rFonts w:ascii="Arial" w:hAnsi="Arial" w:cs="Arial"/>
          <w:b/>
          <w:bCs/>
          <w:color w:val="0000FF"/>
          <w:sz w:val="24"/>
          <w:szCs w:val="24"/>
        </w:rPr>
        <w:t xml:space="preserve"> 2 » situé sur la commune des Mesneux (51)</w:t>
      </w:r>
    </w:p>
    <w:p w14:paraId="45AFE68E" w14:textId="77777777" w:rsidR="00F75055" w:rsidRPr="008B5844" w:rsidRDefault="00F75055" w:rsidP="00F75055">
      <w:pPr>
        <w:jc w:val="center"/>
        <w:rPr>
          <w:rFonts w:ascii="Arial" w:hAnsi="Arial" w:cs="Arial"/>
          <w:b/>
          <w:bCs/>
          <w:sz w:val="22"/>
          <w:szCs w:val="22"/>
        </w:rPr>
      </w:pPr>
      <w:r w:rsidRPr="008B5844">
        <w:rPr>
          <w:rFonts w:ascii="Arial" w:hAnsi="Arial" w:cs="Arial"/>
          <w:b/>
          <w:bCs/>
          <w:sz w:val="22"/>
          <w:szCs w:val="22"/>
        </w:rPr>
        <w:t>Consultation n°202</w:t>
      </w:r>
      <w:r>
        <w:rPr>
          <w:rFonts w:ascii="Arial" w:hAnsi="Arial" w:cs="Arial"/>
          <w:b/>
          <w:bCs/>
          <w:sz w:val="22"/>
          <w:szCs w:val="22"/>
        </w:rPr>
        <w:t>5</w:t>
      </w:r>
      <w:r w:rsidRPr="008B5844">
        <w:rPr>
          <w:rFonts w:ascii="Arial" w:hAnsi="Arial" w:cs="Arial"/>
          <w:b/>
          <w:bCs/>
          <w:sz w:val="22"/>
          <w:szCs w:val="22"/>
        </w:rPr>
        <w:t>/CONSU/0</w:t>
      </w:r>
      <w:r>
        <w:rPr>
          <w:rFonts w:ascii="Arial" w:hAnsi="Arial" w:cs="Arial"/>
          <w:b/>
          <w:bCs/>
          <w:sz w:val="22"/>
          <w:szCs w:val="22"/>
        </w:rPr>
        <w:t>5 du 25.07.2025</w:t>
      </w:r>
    </w:p>
    <w:p w14:paraId="082CA098" w14:textId="77777777" w:rsidR="00F75055" w:rsidRDefault="00F75055" w:rsidP="00F75055">
      <w:pPr>
        <w:jc w:val="both"/>
        <w:rPr>
          <w:rFonts w:ascii="Arial" w:hAnsi="Arial" w:cs="Arial"/>
          <w:bCs/>
        </w:rPr>
      </w:pPr>
    </w:p>
    <w:bookmarkEnd w:id="2"/>
    <w:p w14:paraId="331993E1" w14:textId="77777777" w:rsidR="00F75055" w:rsidRDefault="00F75055" w:rsidP="00F75055">
      <w:pPr>
        <w:jc w:val="both"/>
        <w:rPr>
          <w:rFonts w:ascii="Arial" w:hAnsi="Arial" w:cs="Arial"/>
          <w:bCs/>
        </w:rPr>
      </w:pPr>
    </w:p>
    <w:p w14:paraId="46CCEEC1" w14:textId="77777777" w:rsidR="004530B1" w:rsidRDefault="004530B1" w:rsidP="00DD6B2B">
      <w:pPr>
        <w:rPr>
          <w:rFonts w:ascii="Arial" w:hAnsi="Arial" w:cs="Arial"/>
          <w:i/>
          <w:sz w:val="16"/>
          <w:szCs w:val="16"/>
        </w:rPr>
      </w:pPr>
    </w:p>
    <w:p w14:paraId="6FF29EDE" w14:textId="77777777" w:rsidR="00757B92" w:rsidRDefault="00757B92" w:rsidP="00DD6B2B">
      <w:pPr>
        <w:rPr>
          <w:rFonts w:ascii="Arial" w:hAnsi="Arial" w:cs="Arial"/>
          <w:i/>
          <w:sz w:val="16"/>
          <w:szCs w:val="16"/>
        </w:rPr>
      </w:pPr>
    </w:p>
    <w:p w14:paraId="7FA50CAE" w14:textId="77777777" w:rsidR="0087158F" w:rsidRDefault="0087158F" w:rsidP="00DD6B2B">
      <w:pPr>
        <w:rPr>
          <w:rFonts w:ascii="Arial" w:hAnsi="Arial" w:cs="Arial"/>
          <w:i/>
          <w:sz w:val="16"/>
          <w:szCs w:val="16"/>
        </w:rPr>
      </w:pPr>
    </w:p>
    <w:p w14:paraId="5407A376" w14:textId="77777777" w:rsidR="00757B92" w:rsidRDefault="00757B92" w:rsidP="00DD6B2B">
      <w:pPr>
        <w:rPr>
          <w:rFonts w:ascii="Arial" w:hAnsi="Arial" w:cs="Arial"/>
          <w:i/>
          <w:sz w:val="16"/>
          <w:szCs w:val="16"/>
        </w:rPr>
      </w:pPr>
    </w:p>
    <w:p w14:paraId="6C6C6712" w14:textId="77777777" w:rsidR="00DD6B2B" w:rsidRPr="00DD6B2B" w:rsidRDefault="00DD6B2B" w:rsidP="00DD6B2B"/>
    <w:p w14:paraId="4BB72485" w14:textId="77777777" w:rsidR="00DD6B2B" w:rsidRPr="00DD6B2B" w:rsidRDefault="00DD6B2B" w:rsidP="00DD6B2B">
      <w:pPr>
        <w:sectPr w:rsidR="00DD6B2B" w:rsidRPr="00DD6B2B" w:rsidSect="00BD6F90">
          <w:type w:val="continuous"/>
          <w:pgSz w:w="11906" w:h="16838" w:code="9"/>
          <w:pgMar w:top="1077" w:right="1021" w:bottom="1134" w:left="1021" w:header="624" w:footer="567" w:gutter="0"/>
          <w:cols w:space="720"/>
          <w:docGrid w:linePitch="360"/>
        </w:sect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C443FD">
        <w:trPr>
          <w:trHeight w:val="510"/>
        </w:trPr>
        <w:tc>
          <w:tcPr>
            <w:tcW w:w="10065" w:type="dxa"/>
            <w:shd w:val="clear" w:color="auto" w:fill="465F9D"/>
            <w:vAlign w:val="center"/>
          </w:tcPr>
          <w:p w14:paraId="4A7C5207" w14:textId="77777777" w:rsidR="00D10752" w:rsidRPr="000F5A82" w:rsidRDefault="00130238"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130238"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130238"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59228369" w14:textId="77777777" w:rsidR="0043601A" w:rsidRDefault="0043601A" w:rsidP="000F5A82">
      <w:pPr>
        <w:rPr>
          <w:rFonts w:ascii="Arial" w:hAnsi="Arial" w:cs="Arial"/>
        </w:rPr>
      </w:pPr>
    </w:p>
    <w:p w14:paraId="0217A5FE" w14:textId="77777777" w:rsidR="00F85387" w:rsidRDefault="00F85387" w:rsidP="000F5A82">
      <w:pPr>
        <w:rPr>
          <w:rFonts w:ascii="Arial" w:hAnsi="Arial" w:cs="Arial"/>
        </w:rPr>
      </w:pPr>
    </w:p>
    <w:p w14:paraId="66B08F26" w14:textId="77777777" w:rsidR="0043601A" w:rsidRDefault="0043601A" w:rsidP="000F5A82">
      <w:pPr>
        <w:rPr>
          <w:rFonts w:ascii="Arial" w:hAnsi="Arial" w:cs="Arial"/>
        </w:rPr>
      </w:pPr>
    </w:p>
    <w:p w14:paraId="708FC24D" w14:textId="77777777" w:rsidR="00F85387" w:rsidRPr="000F5A82" w:rsidRDefault="00F85387"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130238"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273EDE64" w14:textId="77777777" w:rsidR="00F85387" w:rsidRDefault="00F85387" w:rsidP="000F5A82">
      <w:pPr>
        <w:rPr>
          <w:rFonts w:ascii="Arial" w:hAnsi="Arial" w:cs="Arial"/>
        </w:rPr>
      </w:pPr>
    </w:p>
    <w:p w14:paraId="5E43FFC4" w14:textId="77777777" w:rsidR="0043601A" w:rsidRDefault="0043601A" w:rsidP="000F5A82">
      <w:pPr>
        <w:rPr>
          <w:rFonts w:ascii="Arial" w:hAnsi="Arial" w:cs="Arial"/>
        </w:rPr>
      </w:pPr>
    </w:p>
    <w:p w14:paraId="3672D8CE"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130238" w:rsidP="000F5A82">
      <w:pPr>
        <w:pStyle w:val="Titre9"/>
        <w:numPr>
          <w:ilvl w:val="0"/>
          <w:numId w:val="12"/>
        </w:numPr>
        <w:jc w:val="both"/>
        <w:rPr>
          <w:sz w:val="20"/>
          <w:szCs w:val="20"/>
        </w:rPr>
      </w:pPr>
      <w:r w:rsidRPr="000F5A82">
        <w:rPr>
          <w:sz w:val="20"/>
          <w:szCs w:val="20"/>
        </w:rPr>
        <w:t>Adresse électronique :</w:t>
      </w:r>
    </w:p>
    <w:p w14:paraId="70CA691A" w14:textId="77777777" w:rsidR="00D10752" w:rsidRDefault="00D10752" w:rsidP="000F5A82">
      <w:pPr>
        <w:rPr>
          <w:rFonts w:ascii="Arial" w:hAnsi="Arial" w:cs="Arial"/>
        </w:rPr>
      </w:pPr>
    </w:p>
    <w:p w14:paraId="4CD1137A" w14:textId="77777777" w:rsidR="0043601A" w:rsidRPr="000F5A82" w:rsidRDefault="0043601A" w:rsidP="000F5A82">
      <w:pPr>
        <w:rPr>
          <w:rFonts w:ascii="Arial" w:hAnsi="Arial" w:cs="Arial"/>
        </w:rPr>
      </w:pPr>
    </w:p>
    <w:p w14:paraId="202EF931" w14:textId="77777777" w:rsidR="00D10752" w:rsidRPr="000F5A82" w:rsidRDefault="00130238"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51A9242" w14:textId="77777777" w:rsidR="00D10752" w:rsidRDefault="00D10752" w:rsidP="000F5A82">
      <w:pPr>
        <w:rPr>
          <w:rFonts w:ascii="Arial" w:hAnsi="Arial" w:cs="Arial"/>
        </w:rPr>
      </w:pP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130238"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Pr="000F5A82" w:rsidRDefault="00D10752"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Pr="000F5A82" w:rsidRDefault="00D10752" w:rsidP="000F5A82">
      <w:pPr>
        <w:jc w:val="both"/>
        <w:rPr>
          <w:rFonts w:ascii="Arial" w:hAnsi="Arial" w:cs="Arial"/>
          <w:b/>
          <w:bCs/>
        </w:rPr>
      </w:pPr>
    </w:p>
    <w:p w14:paraId="13E4B9C7" w14:textId="77777777" w:rsidR="00D10752" w:rsidRDefault="00D10752" w:rsidP="000F5A82">
      <w:pPr>
        <w:jc w:val="both"/>
        <w:rPr>
          <w:rFonts w:ascii="Arial" w:hAnsi="Arial" w:cs="Arial"/>
          <w:b/>
          <w:bCs/>
        </w:rPr>
      </w:pPr>
    </w:p>
    <w:p w14:paraId="0AC9ECC0" w14:textId="77777777" w:rsidR="0043601A" w:rsidRPr="000F5A82" w:rsidRDefault="0043601A" w:rsidP="000F5A82">
      <w:pPr>
        <w:jc w:val="both"/>
        <w:rPr>
          <w:rFonts w:ascii="Arial" w:hAnsi="Arial" w:cs="Arial"/>
          <w:b/>
          <w:bCs/>
        </w:rPr>
      </w:pPr>
    </w:p>
    <w:p w14:paraId="48B7C88E"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1D02A02C" w14:textId="77777777" w:rsidR="00D10752" w:rsidRDefault="00D10752" w:rsidP="000F5A82">
      <w:pPr>
        <w:ind w:left="567"/>
        <w:jc w:val="both"/>
        <w:rPr>
          <w:rFonts w:ascii="Arial" w:hAnsi="Arial" w:cs="Arial"/>
          <w:bCs/>
          <w:sz w:val="22"/>
        </w:rPr>
      </w:pPr>
    </w:p>
    <w:p w14:paraId="428950BB" w14:textId="77777777" w:rsidR="0043601A" w:rsidRDefault="0043601A">
      <w:pPr>
        <w:suppressAutoHyphens w:val="0"/>
        <w:rPr>
          <w:rFonts w:ascii="Arial" w:hAnsi="Arial" w:cs="Arial"/>
          <w:bCs/>
          <w:sz w:val="22"/>
        </w:rPr>
      </w:pPr>
    </w:p>
    <w:p w14:paraId="3A4F45B7" w14:textId="77777777" w:rsidR="0043601A" w:rsidRDefault="0043601A">
      <w:pPr>
        <w:suppressAutoHyphens w:val="0"/>
        <w:rPr>
          <w:rFonts w:ascii="Arial" w:hAnsi="Arial" w:cs="Arial"/>
          <w:bCs/>
          <w:sz w:val="22"/>
        </w:rPr>
      </w:pPr>
    </w:p>
    <w:p w14:paraId="3663120F" w14:textId="7F8C403D"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130238"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130238"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130238"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130238"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130238"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vAlign w:val="center"/>
          </w:tcPr>
          <w:p w14:paraId="182D55C2" w14:textId="77777777" w:rsidR="00AE4460" w:rsidRDefault="00130238" w:rsidP="000F5A82">
            <w:pPr>
              <w:rPr>
                <w:rFonts w:ascii="Arial" w:hAnsi="Arial" w:cs="Arial"/>
                <w:b/>
              </w:rPr>
            </w:pPr>
            <w:r w:rsidRPr="000F5A82">
              <w:rPr>
                <w:rFonts w:ascii="Arial" w:hAnsi="Arial" w:cs="Arial"/>
                <w:b/>
              </w:rPr>
              <w:t>Marché réservé aux structures</w:t>
            </w:r>
          </w:p>
          <w:p w14:paraId="1E3FB830" w14:textId="77777777" w:rsidR="00AE4460" w:rsidRDefault="00130238" w:rsidP="000F5A82">
            <w:pPr>
              <w:rPr>
                <w:rFonts w:ascii="Arial" w:hAnsi="Arial" w:cs="Arial"/>
                <w:b/>
              </w:rPr>
            </w:pPr>
            <w:r w:rsidRPr="000F5A82">
              <w:rPr>
                <w:rFonts w:ascii="Arial" w:hAnsi="Arial" w:cs="Arial"/>
                <w:b/>
              </w:rPr>
              <w:t>de l’insertion</w:t>
            </w:r>
          </w:p>
          <w:p w14:paraId="0D89D292" w14:textId="77777777" w:rsidR="00AE4460" w:rsidRDefault="00130238" w:rsidP="000F5A82">
            <w:pPr>
              <w:rPr>
                <w:rFonts w:ascii="Arial" w:hAnsi="Arial" w:cs="Arial"/>
                <w:b/>
              </w:rPr>
            </w:pPr>
            <w:r w:rsidRPr="000F5A82">
              <w:rPr>
                <w:rFonts w:ascii="Arial" w:hAnsi="Arial" w:cs="Arial"/>
                <w:b/>
              </w:rPr>
              <w:t xml:space="preserve">par l’activité économique </w:t>
            </w:r>
          </w:p>
          <w:p w14:paraId="7B5FE94D" w14:textId="77777777" w:rsidR="00AE4460" w:rsidRDefault="00130238"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130238"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1B7946EC"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3"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16A2911F"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vAlign w:val="center"/>
          </w:tcPr>
          <w:p w14:paraId="295A6F53" w14:textId="77777777" w:rsidR="00D10752" w:rsidRPr="000F5A82" w:rsidRDefault="00D10752" w:rsidP="000F5A82">
            <w:pPr>
              <w:rPr>
                <w:rFonts w:ascii="Arial" w:hAnsi="Arial" w:cs="Arial"/>
              </w:rPr>
            </w:pPr>
          </w:p>
        </w:tc>
        <w:tc>
          <w:tcPr>
            <w:tcW w:w="2835" w:type="dxa"/>
            <w:vAlign w:val="center"/>
          </w:tcPr>
          <w:p w14:paraId="0D6D7DF9"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4"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3C86837D"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vAlign w:val="center"/>
          </w:tcPr>
          <w:p w14:paraId="55B486E4" w14:textId="77777777" w:rsidR="00D10752" w:rsidRPr="000F5A82" w:rsidRDefault="00D10752" w:rsidP="000F5A82">
            <w:pPr>
              <w:rPr>
                <w:rFonts w:ascii="Arial" w:hAnsi="Arial" w:cs="Arial"/>
              </w:rPr>
            </w:pPr>
          </w:p>
        </w:tc>
        <w:tc>
          <w:tcPr>
            <w:tcW w:w="2835" w:type="dxa"/>
            <w:vAlign w:val="center"/>
          </w:tcPr>
          <w:p w14:paraId="09A7CCE5"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5"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xml:space="preserve">. du code de l’action sociale et des </w:t>
            </w:r>
            <w:proofErr w:type="gramStart"/>
            <w:r w:rsidRPr="000F5A82">
              <w:rPr>
                <w:rFonts w:ascii="Arial" w:hAnsi="Arial" w:cs="Arial"/>
                <w:sz w:val="16"/>
                <w:szCs w:val="16"/>
              </w:rPr>
              <w:t>familles)</w:t>
            </w:r>
            <w:r w:rsidRPr="000F5A82">
              <w:rPr>
                <w:rFonts w:ascii="Arial" w:hAnsi="Arial" w:cs="Arial"/>
              </w:rPr>
              <w:t xml:space="preserve">  ou</w:t>
            </w:r>
            <w:proofErr w:type="gramEnd"/>
            <w:r w:rsidRPr="000F5A82">
              <w:rPr>
                <w:rFonts w:ascii="Arial" w:eastAsia="MS Gothic" w:hAnsi="Arial" w:cs="Arial"/>
              </w:rPr>
              <w:t xml:space="preserve"> s</w:t>
            </w:r>
            <w:r w:rsidRPr="000F5A82">
              <w:rPr>
                <w:rFonts w:ascii="Arial" w:hAnsi="Arial" w:cs="Arial"/>
              </w:rPr>
              <w:t>tructure équivalente</w:t>
            </w:r>
          </w:p>
        </w:tc>
        <w:tc>
          <w:tcPr>
            <w:tcW w:w="5387" w:type="dxa"/>
          </w:tcPr>
          <w:p w14:paraId="056C2E88"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vAlign w:val="center"/>
          </w:tcPr>
          <w:p w14:paraId="586ACCEB" w14:textId="77777777" w:rsidR="00AE4460" w:rsidRDefault="00130238" w:rsidP="000F5A82">
            <w:pPr>
              <w:rPr>
                <w:rFonts w:ascii="Arial" w:hAnsi="Arial" w:cs="Arial"/>
                <w:b/>
              </w:rPr>
            </w:pPr>
            <w:r w:rsidRPr="000F5A82">
              <w:rPr>
                <w:rFonts w:ascii="Arial" w:hAnsi="Arial" w:cs="Arial"/>
                <w:b/>
              </w:rPr>
              <w:t xml:space="preserve">Marché réservé aux entreprises </w:t>
            </w:r>
          </w:p>
          <w:p w14:paraId="1444318F" w14:textId="77777777" w:rsidR="00AE4460" w:rsidRDefault="00130238" w:rsidP="000F5A82">
            <w:pPr>
              <w:rPr>
                <w:rFonts w:ascii="Arial" w:hAnsi="Arial" w:cs="Arial"/>
                <w:b/>
              </w:rPr>
            </w:pPr>
            <w:r w:rsidRPr="000F5A82">
              <w:rPr>
                <w:rFonts w:ascii="Arial" w:hAnsi="Arial" w:cs="Arial"/>
                <w:b/>
              </w:rPr>
              <w:t xml:space="preserve">de l’économie sociale </w:t>
            </w:r>
          </w:p>
          <w:p w14:paraId="172DFACA" w14:textId="77777777" w:rsidR="00AE4460" w:rsidRDefault="00130238"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130238"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09A0796B" w14:textId="77777777" w:rsidR="00AE4460" w:rsidRDefault="00130238"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6"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6"/>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130238" w:rsidP="000F5A82">
            <w:pPr>
              <w:rPr>
                <w:rFonts w:ascii="Arial" w:hAnsi="Arial" w:cs="Arial"/>
              </w:rPr>
            </w:pPr>
            <w:r w:rsidRPr="000F5A82">
              <w:rPr>
                <w:rFonts w:ascii="Arial" w:hAnsi="Arial" w:cs="Arial"/>
              </w:rPr>
              <w:t>ou structure équivalente</w:t>
            </w:r>
          </w:p>
        </w:tc>
        <w:tc>
          <w:tcPr>
            <w:tcW w:w="5387" w:type="dxa"/>
          </w:tcPr>
          <w:p w14:paraId="098CA093"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vAlign w:val="center"/>
          </w:tcPr>
          <w:p w14:paraId="67925AFD" w14:textId="77777777" w:rsidR="00AE4460" w:rsidRDefault="00130238"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130238"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DC9ABAE"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7"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0CCBDECC"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6EB3AA8E"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7DA2E9A4" w14:textId="77777777" w:rsidR="00D10752" w:rsidRPr="000F5A82" w:rsidRDefault="00130238" w:rsidP="000F5A82">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130238"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130238"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130238"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130238"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BAFC5F6" w14:textId="77777777" w:rsidR="0087158F" w:rsidRPr="000F5A82" w:rsidRDefault="0087158F"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130238"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130238"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AE4446B" w14:textId="77777777" w:rsidTr="00F85387">
        <w:trPr>
          <w:trHeight w:val="629"/>
        </w:trPr>
        <w:tc>
          <w:tcPr>
            <w:tcW w:w="9889"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130238"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Default="00D10752" w:rsidP="000F5A82">
      <w:pPr>
        <w:jc w:val="both"/>
        <w:rPr>
          <w:rFonts w:ascii="Arial" w:hAnsi="Arial" w:cs="Arial"/>
          <w:i/>
          <w:sz w:val="18"/>
        </w:rPr>
      </w:pPr>
    </w:p>
    <w:p w14:paraId="0026A4CE" w14:textId="77777777" w:rsidR="0087158F" w:rsidRPr="000F5A82" w:rsidRDefault="0087158F"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0F5A82" w:rsidRDefault="00D10752"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3926CB78" w14:textId="77777777" w:rsidR="0087158F" w:rsidRDefault="0087158F"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130238"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130238" w:rsidP="000F5A82">
      <w:pPr>
        <w:ind w:left="284"/>
        <w:jc w:val="both"/>
        <w:rPr>
          <w:rFonts w:ascii="Arial" w:hAnsi="Arial" w:cs="Arial"/>
          <w:sz w:val="16"/>
        </w:rPr>
      </w:pPr>
      <w:r w:rsidRPr="000F5A82">
        <w:rPr>
          <w:rFonts w:ascii="Arial" w:hAnsi="Arial" w:cs="Arial"/>
          <w:sz w:val="16"/>
        </w:rPr>
        <w:t>- Adresse(s) internet :</w:t>
      </w: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130238"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A80883" w14:textId="77777777" w:rsidR="000F5A82" w:rsidRDefault="000F5A82" w:rsidP="000F5A82">
      <w:pPr>
        <w:ind w:left="284"/>
        <w:jc w:val="both"/>
        <w:rPr>
          <w:rFonts w:ascii="Arial" w:hAnsi="Arial" w:cs="Arial"/>
          <w:sz w:val="16"/>
        </w:rPr>
      </w:pPr>
    </w:p>
    <w:p w14:paraId="0A50A477" w14:textId="52C20E05" w:rsidR="0087158F" w:rsidRDefault="0087158F">
      <w:pPr>
        <w:suppressAutoHyphens w:val="0"/>
        <w:rPr>
          <w:rFonts w:ascii="Arial" w:hAnsi="Arial" w:cs="Arial"/>
          <w:sz w:val="16"/>
        </w:rPr>
      </w:pPr>
      <w:r>
        <w:rPr>
          <w:rFonts w:ascii="Arial" w:hAnsi="Arial" w:cs="Arial"/>
          <w:sz w:val="16"/>
        </w:rPr>
        <w:br w:type="page"/>
      </w:r>
    </w:p>
    <w:p w14:paraId="79A0B6C5" w14:textId="77777777" w:rsidR="0087158F" w:rsidRPr="000F5A82" w:rsidRDefault="0087158F"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6B1298B"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5938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275D5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tcPr>
          <w:p w14:paraId="5883D525"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tcPr>
          <w:p w14:paraId="19252DEB"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130238"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130238"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130238"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Default="00D10752" w:rsidP="000F5A82">
      <w:pPr>
        <w:tabs>
          <w:tab w:val="left" w:pos="864"/>
        </w:tabs>
        <w:jc w:val="both"/>
        <w:rPr>
          <w:rFonts w:ascii="Arial" w:hAnsi="Arial" w:cs="Arial"/>
        </w:rPr>
      </w:pPr>
    </w:p>
    <w:p w14:paraId="47C7857F" w14:textId="77777777" w:rsidR="0087158F" w:rsidRDefault="0087158F" w:rsidP="000F5A82">
      <w:pPr>
        <w:tabs>
          <w:tab w:val="left" w:pos="864"/>
        </w:tabs>
        <w:jc w:val="both"/>
        <w:rPr>
          <w:rFonts w:ascii="Arial" w:hAnsi="Arial" w:cs="Arial"/>
        </w:rPr>
      </w:pPr>
    </w:p>
    <w:p w14:paraId="6691CA94" w14:textId="77777777" w:rsidR="0087158F" w:rsidRDefault="0087158F"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130238"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130238"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130238"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0D8D5B1" w14:textId="77777777" w:rsidR="0087158F" w:rsidRDefault="0087158F" w:rsidP="000F5A82">
      <w:pPr>
        <w:pStyle w:val="En-tte"/>
        <w:tabs>
          <w:tab w:val="clear" w:pos="4536"/>
          <w:tab w:val="clear" w:pos="9072"/>
          <w:tab w:val="left" w:pos="0"/>
          <w:tab w:val="left" w:pos="2160"/>
        </w:tabs>
        <w:jc w:val="both"/>
        <w:rPr>
          <w:rFonts w:ascii="Arial" w:hAnsi="Arial" w:cs="Arial"/>
          <w:i/>
          <w:iCs/>
          <w:sz w:val="18"/>
          <w:szCs w:val="18"/>
        </w:rPr>
      </w:pP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77777777" w:rsidR="00D10752" w:rsidRPr="000F5A82" w:rsidRDefault="00130238"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309CD74"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6938C40" w14:textId="77777777" w:rsidR="00F167AD" w:rsidRDefault="00F167AD" w:rsidP="000F5A82">
      <w:pPr>
        <w:ind w:left="284"/>
        <w:rPr>
          <w:rFonts w:ascii="Arial" w:hAnsi="Arial" w:cs="Arial"/>
        </w:rPr>
      </w:pPr>
    </w:p>
    <w:p w14:paraId="7852DD2C" w14:textId="1DFBD50D" w:rsidR="0087158F" w:rsidRDefault="0087158F">
      <w:pPr>
        <w:suppressAutoHyphens w:val="0"/>
        <w:rPr>
          <w:rFonts w:ascii="Arial" w:hAnsi="Arial" w:cs="Arial"/>
        </w:rPr>
      </w:pPr>
      <w:r>
        <w:rPr>
          <w:rFonts w:ascii="Arial" w:hAnsi="Arial" w:cs="Arial"/>
        </w:rPr>
        <w:br w:type="page"/>
      </w: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F8B7536" w14:textId="77777777" w:rsidTr="00C33994">
        <w:tc>
          <w:tcPr>
            <w:tcW w:w="10065"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AD16545" w14:textId="77777777" w:rsidR="00DF777E" w:rsidRDefault="00DF777E" w:rsidP="00DF777E">
      <w:pPr>
        <w:pStyle w:val="En-tte"/>
        <w:tabs>
          <w:tab w:val="clear" w:pos="4536"/>
          <w:tab w:val="clear" w:pos="9072"/>
          <w:tab w:val="left" w:pos="864"/>
        </w:tabs>
        <w:rPr>
          <w:rFonts w:ascii="Arial" w:hAnsi="Arial" w:cs="Arial"/>
        </w:rPr>
      </w:pPr>
    </w:p>
    <w:p w14:paraId="2E26F05E" w14:textId="77777777" w:rsidR="00DF777E" w:rsidRPr="00365D23" w:rsidRDefault="00DF777E" w:rsidP="00DF777E">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 xml:space="preserve">Effectifs moyens annuels du candidat et l'importance du personnel d'encadrement pour chacune des trois dernières années : </w:t>
      </w:r>
    </w:p>
    <w:p w14:paraId="26E019FF" w14:textId="77777777" w:rsidR="00DF777E" w:rsidRPr="000A7582" w:rsidRDefault="00DF777E" w:rsidP="00DF777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F777E" w:rsidRPr="000A7582" w14:paraId="3B9EDF9A" w14:textId="77777777" w:rsidTr="003D51E8">
        <w:trPr>
          <w:trHeight w:val="737"/>
        </w:trPr>
        <w:tc>
          <w:tcPr>
            <w:tcW w:w="2566" w:type="dxa"/>
            <w:tcBorders>
              <w:top w:val="single" w:sz="8" w:space="0" w:color="000000"/>
              <w:left w:val="single" w:sz="8" w:space="0" w:color="000000"/>
              <w:bottom w:val="single" w:sz="4" w:space="0" w:color="000000"/>
            </w:tcBorders>
          </w:tcPr>
          <w:p w14:paraId="7E5208ED" w14:textId="77777777" w:rsidR="00DF777E" w:rsidRPr="000A7582" w:rsidRDefault="00DF777E" w:rsidP="003D51E8">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C2D5C44"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63397365"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E0CC99A"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DF777E" w:rsidRPr="000A7582" w14:paraId="5D48E655" w14:textId="77777777" w:rsidTr="003D51E8">
        <w:trPr>
          <w:trHeight w:val="737"/>
        </w:trPr>
        <w:tc>
          <w:tcPr>
            <w:tcW w:w="2566" w:type="dxa"/>
            <w:tcBorders>
              <w:top w:val="single" w:sz="4" w:space="0" w:color="000000"/>
              <w:left w:val="single" w:sz="8" w:space="0" w:color="000000"/>
              <w:bottom w:val="single" w:sz="8" w:space="0" w:color="000000"/>
            </w:tcBorders>
          </w:tcPr>
          <w:p w14:paraId="58F4FBCC" w14:textId="77777777" w:rsidR="00DF777E" w:rsidRPr="000A7582" w:rsidRDefault="00DF777E" w:rsidP="003D51E8">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496CADAE" w14:textId="77777777" w:rsidR="00DF777E" w:rsidRPr="000A7582" w:rsidRDefault="00DF777E" w:rsidP="003D51E8">
            <w:pPr>
              <w:tabs>
                <w:tab w:val="left" w:pos="864"/>
              </w:tabs>
              <w:snapToGrid w:val="0"/>
              <w:spacing w:before="120" w:after="120"/>
              <w:rPr>
                <w:rFonts w:ascii="Arial" w:hAnsi="Arial" w:cs="Arial"/>
                <w:sz w:val="16"/>
                <w:szCs w:val="16"/>
              </w:rPr>
            </w:pPr>
          </w:p>
          <w:p w14:paraId="694FCD9E"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5900555"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1296D09" w14:textId="77777777" w:rsidR="00DF777E" w:rsidRPr="000A7582" w:rsidRDefault="00DF777E" w:rsidP="003D51E8">
            <w:pPr>
              <w:tabs>
                <w:tab w:val="left" w:pos="864"/>
              </w:tabs>
              <w:snapToGrid w:val="0"/>
              <w:spacing w:before="120" w:after="120"/>
              <w:jc w:val="right"/>
              <w:rPr>
                <w:rFonts w:ascii="Arial" w:hAnsi="Arial" w:cs="Arial"/>
                <w:sz w:val="16"/>
                <w:szCs w:val="16"/>
              </w:rPr>
            </w:pPr>
          </w:p>
        </w:tc>
      </w:tr>
      <w:tr w:rsidR="00DF777E" w:rsidRPr="000A7582" w14:paraId="1FB50B26" w14:textId="77777777" w:rsidTr="003D51E8">
        <w:trPr>
          <w:trHeight w:val="737"/>
        </w:trPr>
        <w:tc>
          <w:tcPr>
            <w:tcW w:w="2566" w:type="dxa"/>
            <w:tcBorders>
              <w:left w:val="single" w:sz="8" w:space="0" w:color="000000"/>
              <w:bottom w:val="single" w:sz="8" w:space="0" w:color="000000"/>
            </w:tcBorders>
          </w:tcPr>
          <w:p w14:paraId="50B932A7" w14:textId="77777777" w:rsidR="00DF777E" w:rsidRPr="000A7582" w:rsidRDefault="00DF777E" w:rsidP="003D51E8">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6BD92075" w14:textId="77777777" w:rsidR="00DF777E" w:rsidRPr="000A7582" w:rsidRDefault="00DF777E" w:rsidP="003D51E8">
            <w:pPr>
              <w:tabs>
                <w:tab w:val="left" w:pos="864"/>
              </w:tabs>
              <w:snapToGrid w:val="0"/>
              <w:spacing w:before="120" w:after="120"/>
              <w:rPr>
                <w:rFonts w:ascii="Arial" w:hAnsi="Arial" w:cs="Arial"/>
                <w:sz w:val="16"/>
                <w:szCs w:val="16"/>
              </w:rPr>
            </w:pPr>
          </w:p>
          <w:p w14:paraId="03BF2903"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794F8FB" w14:textId="77777777" w:rsidR="00DF777E" w:rsidRPr="000A7582" w:rsidRDefault="00DF777E" w:rsidP="003D51E8">
            <w:pPr>
              <w:tabs>
                <w:tab w:val="left" w:pos="864"/>
              </w:tabs>
              <w:snapToGrid w:val="0"/>
              <w:spacing w:before="120" w:after="120"/>
              <w:jc w:val="right"/>
              <w:rPr>
                <w:rFonts w:ascii="Arial" w:hAnsi="Arial" w:cs="Arial"/>
                <w:sz w:val="16"/>
                <w:szCs w:val="16"/>
              </w:rPr>
            </w:pPr>
          </w:p>
          <w:p w14:paraId="0920AB6D"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55D19D6" w14:textId="77777777" w:rsidR="00DF777E" w:rsidRPr="000A7582" w:rsidRDefault="00DF777E" w:rsidP="003D51E8">
            <w:pPr>
              <w:tabs>
                <w:tab w:val="left" w:pos="864"/>
              </w:tabs>
              <w:snapToGrid w:val="0"/>
              <w:spacing w:before="120" w:after="120"/>
              <w:jc w:val="right"/>
              <w:rPr>
                <w:rFonts w:ascii="Arial" w:hAnsi="Arial" w:cs="Arial"/>
              </w:rPr>
            </w:pPr>
          </w:p>
        </w:tc>
      </w:tr>
    </w:tbl>
    <w:p w14:paraId="7F797390" w14:textId="77777777" w:rsidR="00DF777E" w:rsidRDefault="00DF777E" w:rsidP="00DF777E">
      <w:pPr>
        <w:pStyle w:val="En-tte"/>
        <w:tabs>
          <w:tab w:val="clear" w:pos="4536"/>
          <w:tab w:val="clear" w:pos="9072"/>
          <w:tab w:val="left" w:pos="864"/>
        </w:tabs>
        <w:rPr>
          <w:rFonts w:ascii="Arial" w:hAnsi="Arial" w:cs="Arial"/>
        </w:rPr>
      </w:pPr>
    </w:p>
    <w:p w14:paraId="07A1B916" w14:textId="77777777" w:rsidR="00C443FD" w:rsidRDefault="00C443FD" w:rsidP="00DF777E">
      <w:pPr>
        <w:pStyle w:val="En-tte"/>
        <w:tabs>
          <w:tab w:val="clear" w:pos="4536"/>
          <w:tab w:val="clear" w:pos="9072"/>
          <w:tab w:val="left" w:pos="864"/>
        </w:tabs>
        <w:rPr>
          <w:rFonts w:ascii="Arial" w:hAnsi="Arial" w:cs="Arial"/>
        </w:rPr>
      </w:pPr>
    </w:p>
    <w:p w14:paraId="078DCF05" w14:textId="77777777" w:rsidR="00C33994" w:rsidRDefault="00C33994" w:rsidP="00DF777E">
      <w:pPr>
        <w:pStyle w:val="En-tte"/>
        <w:tabs>
          <w:tab w:val="clear" w:pos="4536"/>
          <w:tab w:val="clear" w:pos="9072"/>
          <w:tab w:val="left" w:pos="864"/>
        </w:tabs>
        <w:rPr>
          <w:rFonts w:ascii="Arial" w:hAnsi="Arial" w:cs="Arial"/>
        </w:rPr>
      </w:pPr>
    </w:p>
    <w:p w14:paraId="3B3D4AF0" w14:textId="77777777" w:rsidR="00C443FD" w:rsidRDefault="00C443FD" w:rsidP="00DF777E">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130238"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Default="00D10752" w:rsidP="000F5A82">
      <w:pPr>
        <w:pStyle w:val="En-tte"/>
        <w:tabs>
          <w:tab w:val="left" w:pos="864"/>
        </w:tabs>
        <w:rPr>
          <w:rFonts w:ascii="Arial" w:hAnsi="Arial" w:cs="Arial"/>
        </w:rPr>
      </w:pPr>
    </w:p>
    <w:p w14:paraId="02104AF8" w14:textId="77777777" w:rsidR="0087158F" w:rsidRPr="000F5A82" w:rsidRDefault="0087158F" w:rsidP="000F5A82">
      <w:pPr>
        <w:pStyle w:val="En-tte"/>
        <w:tabs>
          <w:tab w:val="left" w:pos="864"/>
        </w:tabs>
        <w:rPr>
          <w:rFonts w:ascii="Arial" w:hAnsi="Arial" w:cs="Arial"/>
        </w:rPr>
      </w:pPr>
    </w:p>
    <w:p w14:paraId="2BCB3B30"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0342AAE9" w14:textId="77777777" w:rsidR="000F5A82" w:rsidRDefault="000F5A82" w:rsidP="000F5A82">
      <w:pPr>
        <w:pStyle w:val="En-tte"/>
        <w:tabs>
          <w:tab w:val="left" w:pos="864"/>
        </w:tabs>
        <w:rPr>
          <w:rFonts w:ascii="Arial" w:hAnsi="Arial" w:cs="Arial"/>
        </w:rPr>
      </w:pPr>
    </w:p>
    <w:p w14:paraId="3F37CD2E" w14:textId="77777777" w:rsidR="0087158F" w:rsidRDefault="0087158F" w:rsidP="000F5A82">
      <w:pPr>
        <w:pStyle w:val="En-tte"/>
        <w:tabs>
          <w:tab w:val="left" w:pos="864"/>
        </w:tabs>
        <w:rPr>
          <w:rFonts w:ascii="Arial" w:hAnsi="Arial" w:cs="Arial"/>
        </w:rPr>
      </w:pPr>
    </w:p>
    <w:p w14:paraId="0D753D5B" w14:textId="77777777" w:rsidR="0087158F" w:rsidRDefault="0087158F" w:rsidP="000F5A82">
      <w:pPr>
        <w:pStyle w:val="En-tte"/>
        <w:tabs>
          <w:tab w:val="left" w:pos="864"/>
        </w:tabs>
        <w:rPr>
          <w:rFonts w:ascii="Arial" w:hAnsi="Arial" w:cs="Arial"/>
        </w:rPr>
      </w:pPr>
    </w:p>
    <w:p w14:paraId="2FA36A29" w14:textId="02157D51"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130238"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130238"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130238"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130238"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130238" w:rsidP="000F5A82">
            <w:pPr>
              <w:jc w:val="center"/>
              <w:rPr>
                <w:rFonts w:ascii="Arial" w:hAnsi="Arial" w:cs="Arial"/>
                <w:b/>
              </w:rPr>
            </w:pPr>
            <w:r w:rsidRPr="000F5A82">
              <w:rPr>
                <w:rFonts w:ascii="Arial" w:hAnsi="Arial" w:cs="Arial"/>
                <w:b/>
              </w:rPr>
              <w:t>N°</w:t>
            </w:r>
          </w:p>
          <w:p w14:paraId="54B74B8E" w14:textId="77777777" w:rsidR="00D10752" w:rsidRPr="000F5A82" w:rsidRDefault="00130238" w:rsidP="000F5A82">
            <w:pPr>
              <w:jc w:val="center"/>
              <w:rPr>
                <w:rFonts w:ascii="Arial" w:hAnsi="Arial" w:cs="Arial"/>
                <w:b/>
              </w:rPr>
            </w:pPr>
            <w:r w:rsidRPr="000F5A82">
              <w:rPr>
                <w:rFonts w:ascii="Arial" w:hAnsi="Arial" w:cs="Arial"/>
                <w:b/>
              </w:rPr>
              <w:t>du</w:t>
            </w:r>
          </w:p>
          <w:p w14:paraId="16DA6A3E" w14:textId="77777777" w:rsidR="00D10752" w:rsidRPr="000F5A82" w:rsidRDefault="00130238"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42A9654" w14:textId="77777777" w:rsidR="00B017BE" w:rsidRDefault="00130238"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130238"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29AA504B" w14:textId="77777777" w:rsidR="00B017BE" w:rsidRDefault="00130238"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130238"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130238"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130238"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0F5A82" w:rsidRDefault="00E346FA" w:rsidP="000F5A82">
      <w:pPr>
        <w:pStyle w:val="En-tte"/>
        <w:tabs>
          <w:tab w:val="clear" w:pos="4536"/>
          <w:tab w:val="clear" w:pos="9072"/>
          <w:tab w:val="left" w:pos="864"/>
        </w:tabs>
        <w:rPr>
          <w:rFonts w:ascii="Arial" w:hAnsi="Arial" w:cs="Arial"/>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75EDD8CA" w14:textId="77777777" w:rsidTr="00C33994">
        <w:trPr>
          <w:trHeight w:val="454"/>
        </w:trPr>
        <w:tc>
          <w:tcPr>
            <w:tcW w:w="10206" w:type="dxa"/>
            <w:shd w:val="clear" w:color="auto" w:fill="465F9D"/>
            <w:vAlign w:val="center"/>
          </w:tcPr>
          <w:p w14:paraId="14575894" w14:textId="77777777" w:rsidR="00D10752" w:rsidRPr="000F5A82" w:rsidRDefault="00130238"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474A9685"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43E8DAFB" w14:textId="77777777" w:rsidR="00990FBE" w:rsidRDefault="00990FBE" w:rsidP="000F5A82">
      <w:pPr>
        <w:tabs>
          <w:tab w:val="left" w:pos="426"/>
        </w:tabs>
        <w:jc w:val="both"/>
        <w:rPr>
          <w:rFonts w:ascii="Arial" w:hAnsi="Arial" w:cs="Arial"/>
          <w:spacing w:val="-10"/>
          <w:sz w:val="22"/>
          <w:szCs w:val="22"/>
        </w:rPr>
      </w:pPr>
    </w:p>
    <w:p w14:paraId="5725B05D" w14:textId="77777777" w:rsidR="00990FBE" w:rsidRDefault="00990FBE" w:rsidP="000F5A82">
      <w:pPr>
        <w:tabs>
          <w:tab w:val="left" w:pos="426"/>
        </w:tabs>
        <w:jc w:val="both"/>
        <w:rPr>
          <w:rFonts w:ascii="Arial" w:hAnsi="Arial" w:cs="Arial"/>
          <w:spacing w:val="-10"/>
          <w:sz w:val="22"/>
          <w:szCs w:val="22"/>
        </w:rPr>
      </w:pPr>
    </w:p>
    <w:p w14:paraId="009E39E0"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0F5A82" w:rsidRDefault="00E346FA" w:rsidP="00E346FA">
      <w:pPr>
        <w:tabs>
          <w:tab w:val="left" w:pos="426"/>
        </w:tabs>
        <w:jc w:val="both"/>
        <w:rPr>
          <w:rFonts w:ascii="Arial" w:hAnsi="Arial" w:cs="Arial"/>
          <w:spacing w:val="-10"/>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6BEB0FA" w14:textId="77777777" w:rsidR="00F85387" w:rsidRDefault="00F85387" w:rsidP="00F85387">
      <w:pPr>
        <w:rPr>
          <w:rFonts w:ascii="Arial" w:hAnsi="Arial" w:cs="Arial"/>
          <w:sz w:val="10"/>
          <w:szCs w:val="10"/>
        </w:rPr>
      </w:pPr>
    </w:p>
    <w:p w14:paraId="38399E7A" w14:textId="77777777" w:rsidR="00CD663B" w:rsidRPr="007F24EF" w:rsidRDefault="00CD663B" w:rsidP="00F85387">
      <w:pPr>
        <w:rPr>
          <w:rFonts w:ascii="Arial" w:hAnsi="Arial" w:cs="Arial"/>
          <w:sz w:val="10"/>
          <w:szCs w:val="10"/>
        </w:rPr>
      </w:pPr>
    </w:p>
    <w:p w14:paraId="1C9852A5" w14:textId="77777777"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15C1346D" w14:textId="77777777" w:rsidR="00CD663B" w:rsidRDefault="00CD663B" w:rsidP="00CD663B">
      <w:pPr>
        <w:pStyle w:val="ParagrapheIndent2"/>
        <w:jc w:val="both"/>
        <w:rPr>
          <w:color w:val="000000"/>
          <w:sz w:val="12"/>
          <w:szCs w:val="12"/>
          <w:lang w:val="fr-FR"/>
        </w:rPr>
      </w:pPr>
    </w:p>
    <w:p w14:paraId="39B36206" w14:textId="3B11808E" w:rsidR="00EA5511" w:rsidRPr="00045B0A" w:rsidRDefault="00EA5511" w:rsidP="00EA5511">
      <w:pPr>
        <w:pStyle w:val="ParagrapheIndent2"/>
        <w:jc w:val="both"/>
        <w:rPr>
          <w:b/>
          <w:bCs/>
          <w:color w:val="000000"/>
          <w:lang w:val="fr-FR"/>
        </w:rPr>
      </w:pPr>
      <w:r w:rsidRPr="00045B0A">
        <w:rPr>
          <w:b/>
          <w:bCs/>
          <w:color w:val="000000"/>
          <w:lang w:val="fr-FR"/>
        </w:rPr>
        <w:t>Renseignements concernant la situation juridique de l'entreprise :</w:t>
      </w:r>
    </w:p>
    <w:p w14:paraId="31C447F6" w14:textId="77777777" w:rsidR="00EA5511" w:rsidRPr="008D6B9D" w:rsidRDefault="00EA5511" w:rsidP="00EA5511">
      <w:pPr>
        <w:pStyle w:val="ParagrapheIndent2"/>
        <w:jc w:val="both"/>
        <w:rPr>
          <w:color w:val="000000"/>
          <w:lang w:val="fr-FR"/>
        </w:rPr>
      </w:pPr>
    </w:p>
    <w:tbl>
      <w:tblPr>
        <w:tblW w:w="9844" w:type="dxa"/>
        <w:tblLayout w:type="fixed"/>
        <w:tblLook w:val="04A0" w:firstRow="1" w:lastRow="0" w:firstColumn="1" w:lastColumn="0" w:noHBand="0" w:noVBand="1"/>
      </w:tblPr>
      <w:tblGrid>
        <w:gridCol w:w="8644"/>
        <w:gridCol w:w="1200"/>
      </w:tblGrid>
      <w:tr w:rsidR="00EA5511" w:rsidRPr="008D6B9D" w14:paraId="089E64D6" w14:textId="77777777" w:rsidTr="00825854">
        <w:trPr>
          <w:trHeight w:val="292"/>
        </w:trPr>
        <w:tc>
          <w:tcPr>
            <w:tcW w:w="86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20982A8"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1E63C26"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Signature</w:t>
            </w:r>
          </w:p>
        </w:tc>
      </w:tr>
      <w:tr w:rsidR="00EA5511" w:rsidRPr="008D6B9D" w14:paraId="2C915059" w14:textId="77777777" w:rsidTr="00825854">
        <w:trPr>
          <w:trHeight w:val="62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8F0FDA" w14:textId="77777777" w:rsidR="00EA5511" w:rsidRDefault="00EA5511" w:rsidP="00825854">
            <w:pPr>
              <w:ind w:left="80" w:right="80"/>
              <w:rPr>
                <w:rFonts w:ascii="Arial" w:eastAsia="Trebuchet MS" w:hAnsi="Arial" w:cs="Arial"/>
                <w:color w:val="000000"/>
              </w:rPr>
            </w:pPr>
            <w:r w:rsidRPr="008D6B9D">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8D6B9D">
              <w:rPr>
                <w:rFonts w:ascii="Arial" w:eastAsia="Trebuchet MS" w:hAnsi="Arial" w:cs="Arial"/>
                <w:color w:val="000000"/>
              </w:rPr>
              <w:t xml:space="preserve">41-1 à </w:t>
            </w:r>
            <w:r>
              <w:rPr>
                <w:rFonts w:ascii="Arial" w:eastAsia="Trebuchet MS" w:hAnsi="Arial" w:cs="Arial"/>
                <w:color w:val="000000"/>
              </w:rPr>
              <w:t>L.21</w:t>
            </w:r>
            <w:r w:rsidRPr="008D6B9D">
              <w:rPr>
                <w:rFonts w:ascii="Arial" w:eastAsia="Trebuchet MS" w:hAnsi="Arial" w:cs="Arial"/>
                <w:color w:val="000000"/>
              </w:rPr>
              <w:t xml:space="preserve">41-5 </w:t>
            </w:r>
          </w:p>
          <w:p w14:paraId="6E5FFB2E" w14:textId="77777777" w:rsidR="00EA5511" w:rsidRPr="008D6B9D" w:rsidRDefault="00EA5511" w:rsidP="00825854">
            <w:pPr>
              <w:ind w:left="80" w:right="80"/>
              <w:rPr>
                <w:rFonts w:ascii="Arial" w:eastAsia="Trebuchet MS" w:hAnsi="Arial" w:cs="Arial"/>
                <w:color w:val="000000"/>
              </w:rPr>
            </w:pPr>
            <w:r w:rsidRPr="008D6B9D">
              <w:rPr>
                <w:rFonts w:ascii="Arial" w:eastAsia="Trebuchet MS" w:hAnsi="Arial" w:cs="Arial"/>
                <w:color w:val="000000"/>
              </w:rPr>
              <w:t xml:space="preserve">ou aux articles </w:t>
            </w:r>
            <w:r>
              <w:rPr>
                <w:rFonts w:ascii="Arial" w:eastAsia="Trebuchet MS" w:hAnsi="Arial" w:cs="Arial"/>
                <w:color w:val="000000"/>
              </w:rPr>
              <w:t>L.21</w:t>
            </w:r>
            <w:r w:rsidRPr="008D6B9D">
              <w:rPr>
                <w:rFonts w:ascii="Arial" w:eastAsia="Trebuchet MS" w:hAnsi="Arial" w:cs="Arial"/>
                <w:color w:val="000000"/>
              </w:rPr>
              <w:t xml:space="preserve">41-7 à </w:t>
            </w:r>
            <w:r>
              <w:rPr>
                <w:rFonts w:ascii="Arial" w:eastAsia="Trebuchet MS" w:hAnsi="Arial" w:cs="Arial"/>
                <w:color w:val="000000"/>
              </w:rPr>
              <w:t>L.21</w:t>
            </w:r>
            <w:r w:rsidRPr="008D6B9D">
              <w:rPr>
                <w:rFonts w:ascii="Arial" w:eastAsia="Trebuchet MS" w:hAnsi="Arial" w:cs="Arial"/>
                <w:color w:val="000000"/>
              </w:rPr>
              <w:t>41-10 du code de la commande publique ou DC1 joint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33FD82" w14:textId="77777777" w:rsidR="00EA5511" w:rsidRPr="008D6B9D" w:rsidRDefault="00EA5511" w:rsidP="00825854">
            <w:pPr>
              <w:ind w:left="80" w:right="80"/>
              <w:jc w:val="center"/>
              <w:rPr>
                <w:rFonts w:ascii="Arial" w:eastAsia="Trebuchet MS" w:hAnsi="Arial" w:cs="Arial"/>
                <w:color w:val="000000"/>
              </w:rPr>
            </w:pPr>
            <w:r w:rsidRPr="008D6B9D">
              <w:rPr>
                <w:rFonts w:ascii="Arial" w:eastAsia="Trebuchet MS" w:hAnsi="Arial" w:cs="Arial"/>
                <w:color w:val="000000"/>
              </w:rPr>
              <w:t>Non</w:t>
            </w:r>
          </w:p>
        </w:tc>
      </w:tr>
      <w:tr w:rsidR="00EA5511" w:rsidRPr="008D6B9D" w14:paraId="3486954D" w14:textId="77777777" w:rsidTr="00825854">
        <w:trPr>
          <w:trHeight w:val="79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C4445E" w14:textId="77777777" w:rsidR="00EA5511" w:rsidRPr="008D6B9D" w:rsidRDefault="00EA5511" w:rsidP="00825854">
            <w:pPr>
              <w:ind w:left="80" w:right="80"/>
              <w:rPr>
                <w:rFonts w:ascii="Arial" w:eastAsia="Trebuchet MS" w:hAnsi="Arial" w:cs="Arial"/>
                <w:color w:val="000000"/>
              </w:rPr>
            </w:pPr>
            <w:r w:rsidRPr="008D6B9D">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7FA26A" w14:textId="77777777" w:rsidR="00EA5511" w:rsidRPr="008D6B9D" w:rsidRDefault="00EA5511" w:rsidP="00825854">
            <w:pPr>
              <w:ind w:left="80" w:right="80"/>
              <w:jc w:val="center"/>
              <w:rPr>
                <w:rFonts w:ascii="Arial" w:eastAsia="Trebuchet MS" w:hAnsi="Arial" w:cs="Arial"/>
                <w:color w:val="000000"/>
              </w:rPr>
            </w:pPr>
            <w:r w:rsidRPr="008D6B9D">
              <w:rPr>
                <w:rFonts w:ascii="Arial" w:eastAsia="Trebuchet MS" w:hAnsi="Arial" w:cs="Arial"/>
                <w:color w:val="000000"/>
              </w:rPr>
              <w:t>Non</w:t>
            </w:r>
          </w:p>
        </w:tc>
      </w:tr>
    </w:tbl>
    <w:p w14:paraId="2A1A67D1" w14:textId="77777777" w:rsidR="00EA5511" w:rsidRPr="00045B0A" w:rsidRDefault="00EA5511" w:rsidP="00EA5511">
      <w:pPr>
        <w:rPr>
          <w:rFonts w:ascii="Arial" w:hAnsi="Arial" w:cs="Arial"/>
          <w:sz w:val="28"/>
          <w:szCs w:val="28"/>
        </w:rPr>
      </w:pPr>
    </w:p>
    <w:p w14:paraId="520D8348" w14:textId="77777777" w:rsidR="00EA5511" w:rsidRPr="00045B0A" w:rsidRDefault="00EA5511" w:rsidP="00EA5511">
      <w:pPr>
        <w:pStyle w:val="ParagrapheIndent2"/>
        <w:jc w:val="both"/>
        <w:rPr>
          <w:b/>
          <w:bCs/>
          <w:color w:val="000000"/>
          <w:lang w:val="fr-FR"/>
        </w:rPr>
      </w:pPr>
      <w:r w:rsidRPr="00045B0A">
        <w:rPr>
          <w:b/>
          <w:bCs/>
          <w:color w:val="000000"/>
          <w:lang w:val="fr-FR"/>
        </w:rPr>
        <w:t>Renseignements concernant la capacité économique et financière de l'entreprise :</w:t>
      </w:r>
    </w:p>
    <w:p w14:paraId="6B72507F" w14:textId="77777777" w:rsidR="00EA5511" w:rsidRPr="008D6B9D" w:rsidRDefault="00EA5511" w:rsidP="00EA5511">
      <w:pPr>
        <w:pStyle w:val="ParagrapheIndent2"/>
        <w:jc w:val="both"/>
        <w:rPr>
          <w:color w:val="000000"/>
          <w:lang w:val="fr-FR"/>
        </w:rPr>
      </w:pPr>
    </w:p>
    <w:tbl>
      <w:tblPr>
        <w:tblW w:w="9778" w:type="dxa"/>
        <w:tblLayout w:type="fixed"/>
        <w:tblLook w:val="04A0" w:firstRow="1" w:lastRow="0" w:firstColumn="1" w:lastColumn="0" w:noHBand="0" w:noVBand="1"/>
      </w:tblPr>
      <w:tblGrid>
        <w:gridCol w:w="8644"/>
        <w:gridCol w:w="1134"/>
      </w:tblGrid>
      <w:tr w:rsidR="00EA5511" w:rsidRPr="008D6B9D" w14:paraId="743D64A4" w14:textId="77777777" w:rsidTr="000330C6">
        <w:trPr>
          <w:trHeight w:val="340"/>
        </w:trPr>
        <w:tc>
          <w:tcPr>
            <w:tcW w:w="86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B871532"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844D8C9"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Signature</w:t>
            </w:r>
          </w:p>
        </w:tc>
      </w:tr>
      <w:tr w:rsidR="00EA5511" w:rsidRPr="008D6B9D" w14:paraId="574C1ECA" w14:textId="77777777" w:rsidTr="000330C6">
        <w:trPr>
          <w:trHeight w:val="62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4AEEAC" w14:textId="77777777" w:rsidR="00EA5511" w:rsidRPr="008D6B9D" w:rsidRDefault="00EA5511" w:rsidP="00825854">
            <w:pPr>
              <w:ind w:left="142" w:right="40"/>
              <w:rPr>
                <w:rFonts w:ascii="Arial" w:eastAsia="Trebuchet MS" w:hAnsi="Arial" w:cs="Arial"/>
                <w:color w:val="000000"/>
              </w:rPr>
            </w:pPr>
            <w:r w:rsidRPr="008D6B9D">
              <w:rPr>
                <w:rFonts w:ascii="Arial" w:eastAsia="Trebuchet MS" w:hAnsi="Arial" w:cs="Arial"/>
                <w:color w:val="000000"/>
              </w:rPr>
              <w:t xml:space="preserve">Déclaration concernant le </w:t>
            </w:r>
            <w:r w:rsidRPr="00045B0A">
              <w:rPr>
                <w:rFonts w:ascii="Arial" w:eastAsia="Trebuchet MS" w:hAnsi="Arial" w:cs="Arial"/>
                <w:b/>
                <w:bCs/>
                <w:color w:val="000000"/>
              </w:rPr>
              <w:t>chiffre d'affaires global et le chiffre d'affaires</w:t>
            </w:r>
            <w:r w:rsidRPr="008D6B9D">
              <w:rPr>
                <w:rFonts w:ascii="Arial" w:eastAsia="Trebuchet MS" w:hAnsi="Arial" w:cs="Arial"/>
                <w:color w:val="000000"/>
              </w:rPr>
              <w:t xml:space="preserve"> concernant les prestations objet du contrat, réalisées </w:t>
            </w:r>
            <w:r w:rsidRPr="00045B0A">
              <w:rPr>
                <w:rFonts w:ascii="Arial" w:eastAsia="Trebuchet MS" w:hAnsi="Arial" w:cs="Arial"/>
                <w:b/>
                <w:bCs/>
                <w:color w:val="000000"/>
              </w:rPr>
              <w:t>au</w:t>
            </w:r>
            <w:r w:rsidRPr="008D6B9D">
              <w:rPr>
                <w:rFonts w:ascii="Arial" w:eastAsia="Trebuchet MS" w:hAnsi="Arial" w:cs="Arial"/>
                <w:color w:val="000000"/>
              </w:rPr>
              <w:t xml:space="preserve"> </w:t>
            </w:r>
            <w:r w:rsidRPr="00045B0A">
              <w:rPr>
                <w:rFonts w:ascii="Arial" w:eastAsia="Trebuchet MS" w:hAnsi="Arial" w:cs="Arial"/>
                <w:b/>
                <w:bCs/>
                <w:color w:val="000000"/>
              </w:rPr>
              <w:t>cours des trois derniers exercices disponibles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B32981"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EA5511" w:rsidRPr="008D6B9D" w14:paraId="0F889C21" w14:textId="77777777" w:rsidTr="000330C6">
        <w:trPr>
          <w:trHeight w:val="472"/>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461EED" w14:textId="77777777" w:rsidR="00EA5511" w:rsidRPr="00045B0A" w:rsidRDefault="00EA5511" w:rsidP="00825854">
            <w:pPr>
              <w:ind w:left="142" w:right="40"/>
              <w:rPr>
                <w:rFonts w:ascii="Arial" w:eastAsia="Trebuchet MS" w:hAnsi="Arial" w:cs="Arial"/>
                <w:b/>
                <w:bCs/>
                <w:color w:val="000000"/>
              </w:rPr>
            </w:pPr>
            <w:r w:rsidRPr="00045B0A">
              <w:rPr>
                <w:rFonts w:ascii="Arial" w:eastAsia="Trebuchet MS" w:hAnsi="Arial" w:cs="Arial"/>
                <w:b/>
                <w:bCs/>
                <w:color w:val="000000"/>
              </w:rPr>
              <w:t>Déclaration appropriée de banques ou preuve d'une assurance pour les risques professionnels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1D2106"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bl>
    <w:p w14:paraId="06DA5345" w14:textId="77777777" w:rsidR="00EA5511" w:rsidRPr="00045B0A" w:rsidRDefault="00EA5511" w:rsidP="00EA5511">
      <w:pPr>
        <w:rPr>
          <w:rFonts w:ascii="Arial" w:hAnsi="Arial" w:cs="Arial"/>
          <w:sz w:val="28"/>
          <w:szCs w:val="28"/>
        </w:rPr>
      </w:pPr>
    </w:p>
    <w:p w14:paraId="00B927CE" w14:textId="77777777" w:rsidR="00EA5511" w:rsidRPr="00045B0A" w:rsidRDefault="00EA5511" w:rsidP="00EA5511">
      <w:pPr>
        <w:pStyle w:val="ParagrapheIndent2"/>
        <w:jc w:val="both"/>
        <w:rPr>
          <w:b/>
          <w:bCs/>
          <w:color w:val="000000"/>
          <w:lang w:val="fr-FR"/>
        </w:rPr>
      </w:pPr>
      <w:r w:rsidRPr="00045B0A">
        <w:rPr>
          <w:b/>
          <w:bCs/>
          <w:color w:val="000000"/>
          <w:lang w:val="fr-FR"/>
        </w:rPr>
        <w:t>Renseignements concernant les références professionnelles et la capacité technique de l'entreprise :</w:t>
      </w:r>
    </w:p>
    <w:p w14:paraId="5A38C3FB" w14:textId="77777777" w:rsidR="00EA5511" w:rsidRPr="008D6B9D" w:rsidRDefault="00EA5511" w:rsidP="00EA5511">
      <w:pPr>
        <w:pStyle w:val="ParagrapheIndent2"/>
        <w:jc w:val="both"/>
        <w:rPr>
          <w:color w:val="000000"/>
          <w:lang w:val="fr-FR"/>
        </w:rPr>
      </w:pPr>
    </w:p>
    <w:tbl>
      <w:tblPr>
        <w:tblW w:w="9778" w:type="dxa"/>
        <w:tblLayout w:type="fixed"/>
        <w:tblLook w:val="04A0" w:firstRow="1" w:lastRow="0" w:firstColumn="1" w:lastColumn="0" w:noHBand="0" w:noVBand="1"/>
      </w:tblPr>
      <w:tblGrid>
        <w:gridCol w:w="8644"/>
        <w:gridCol w:w="1134"/>
      </w:tblGrid>
      <w:tr w:rsidR="00EA5511" w:rsidRPr="008D6B9D" w14:paraId="5D5F1C6C" w14:textId="77777777" w:rsidTr="000330C6">
        <w:trPr>
          <w:trHeight w:val="454"/>
        </w:trPr>
        <w:tc>
          <w:tcPr>
            <w:tcW w:w="86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EC34C3A"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5501C6C"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Signature</w:t>
            </w:r>
          </w:p>
        </w:tc>
      </w:tr>
      <w:tr w:rsidR="00EA5511" w:rsidRPr="008D6B9D" w14:paraId="70160A42" w14:textId="77777777" w:rsidTr="000330C6">
        <w:trPr>
          <w:trHeight w:val="62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D23620" w14:textId="77777777" w:rsidR="00EA5511" w:rsidRPr="008D6B9D" w:rsidRDefault="00EA5511" w:rsidP="00825854">
            <w:pPr>
              <w:ind w:left="142" w:right="40"/>
              <w:rPr>
                <w:rFonts w:ascii="Arial" w:eastAsia="Trebuchet MS" w:hAnsi="Arial" w:cs="Arial"/>
                <w:color w:val="000000"/>
              </w:rPr>
            </w:pPr>
            <w:r w:rsidRPr="008D6B9D">
              <w:rPr>
                <w:rFonts w:ascii="Arial" w:eastAsia="Trebuchet MS" w:hAnsi="Arial" w:cs="Arial"/>
                <w:color w:val="000000"/>
              </w:rPr>
              <w:t xml:space="preserve">Déclaration indiquant les </w:t>
            </w:r>
            <w:r w:rsidRPr="001B1E61">
              <w:rPr>
                <w:rFonts w:ascii="Arial" w:eastAsia="Trebuchet MS" w:hAnsi="Arial" w:cs="Arial"/>
                <w:b/>
                <w:bCs/>
                <w:color w:val="000000"/>
              </w:rPr>
              <w:t>effectifs moyens annuels</w:t>
            </w:r>
            <w:r w:rsidRPr="008D6B9D">
              <w:rPr>
                <w:rFonts w:ascii="Arial" w:eastAsia="Trebuchet MS" w:hAnsi="Arial" w:cs="Arial"/>
                <w:color w:val="000000"/>
              </w:rPr>
              <w:t xml:space="preserve"> du candidat et l'importance du personnel d'encadrement </w:t>
            </w:r>
            <w:r w:rsidRPr="001B1E61">
              <w:rPr>
                <w:rFonts w:ascii="Arial" w:eastAsia="Trebuchet MS" w:hAnsi="Arial" w:cs="Arial"/>
                <w:b/>
                <w:bCs/>
                <w:color w:val="000000"/>
              </w:rPr>
              <w:t>pour chacune des trois dernières années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7329C4"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EA5511" w:rsidRPr="008D6B9D" w14:paraId="2E787407" w14:textId="77777777" w:rsidTr="000330C6">
        <w:trPr>
          <w:trHeight w:val="670"/>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947FD0" w14:textId="77777777" w:rsidR="00EA5511" w:rsidRPr="008D6B9D" w:rsidRDefault="00EA5511" w:rsidP="00825854">
            <w:pPr>
              <w:ind w:left="142" w:right="40"/>
              <w:rPr>
                <w:rFonts w:ascii="Arial" w:eastAsia="Trebuchet MS" w:hAnsi="Arial" w:cs="Arial"/>
                <w:color w:val="000000"/>
              </w:rPr>
            </w:pPr>
            <w:r w:rsidRPr="001B1E61">
              <w:rPr>
                <w:rFonts w:ascii="Arial" w:eastAsia="Trebuchet MS" w:hAnsi="Arial" w:cs="Arial"/>
                <w:b/>
                <w:bCs/>
                <w:color w:val="000000"/>
              </w:rPr>
              <w:t>Liste des travaux exécutés</w:t>
            </w:r>
            <w:r w:rsidRPr="008D6B9D">
              <w:rPr>
                <w:rFonts w:ascii="Arial" w:eastAsia="Trebuchet MS" w:hAnsi="Arial" w:cs="Arial"/>
                <w:color w:val="000000"/>
              </w:rPr>
              <w:t xml:space="preserve"> </w:t>
            </w:r>
            <w:r w:rsidRPr="001B1E61">
              <w:rPr>
                <w:rFonts w:ascii="Arial" w:eastAsia="Trebuchet MS" w:hAnsi="Arial" w:cs="Arial"/>
                <w:b/>
                <w:bCs/>
                <w:color w:val="000000"/>
              </w:rPr>
              <w:t>au cours des cinq dernières années</w:t>
            </w:r>
            <w:r w:rsidRPr="008D6B9D">
              <w:rPr>
                <w:rFonts w:ascii="Arial" w:eastAsia="Trebuchet MS" w:hAnsi="Arial" w:cs="Arial"/>
                <w:color w:val="000000"/>
              </w:rPr>
              <w:t>, appuyée d'attestations de bonne exécution pour les plus importants (montant, époque, lieu d'exécution, s'ils ont été effectués selon les règles de l'art et menés à bonne fin)</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F80F87"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bl>
    <w:p w14:paraId="4AB664A1" w14:textId="77777777" w:rsidR="001871AE" w:rsidRDefault="001871AE" w:rsidP="00EA5511">
      <w:pPr>
        <w:pStyle w:val="ParagrapheIndent2"/>
        <w:jc w:val="both"/>
        <w:rPr>
          <w:color w:val="000000"/>
          <w:lang w:val="fr-FR"/>
        </w:rPr>
      </w:pPr>
    </w:p>
    <w:p w14:paraId="7E5858FF" w14:textId="14D67678" w:rsidR="00EA5511" w:rsidRDefault="00EA5511" w:rsidP="00EA5511">
      <w:pPr>
        <w:pStyle w:val="ParagrapheIndent2"/>
        <w:jc w:val="both"/>
        <w:rPr>
          <w:lang w:val="fr-FR"/>
        </w:rPr>
      </w:pPr>
      <w:r w:rsidRPr="008D6B9D">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l'entité adjudicatrice. En outre, pour justifier qu'il dispose des capacités de cet opérateur économique pour l'exécution des prestations, le candidat produit un engagement écrit de l'opérateur économique.</w:t>
      </w:r>
    </w:p>
    <w:p w14:paraId="1F3C413E" w14:textId="1E5B35BC" w:rsidR="00EA5511" w:rsidRPr="00EA5511" w:rsidRDefault="00EA5511" w:rsidP="000F5A82">
      <w:pPr>
        <w:tabs>
          <w:tab w:val="left" w:pos="426"/>
        </w:tabs>
        <w:jc w:val="both"/>
      </w:pPr>
    </w:p>
    <w:p w14:paraId="5C383225" w14:textId="77777777" w:rsidR="00110DFD" w:rsidRDefault="00110DFD" w:rsidP="000F5A82">
      <w:pPr>
        <w:tabs>
          <w:tab w:val="left" w:pos="426"/>
        </w:tabs>
        <w:jc w:val="both"/>
        <w:rPr>
          <w:rFonts w:ascii="Arial" w:hAnsi="Arial" w:cs="Arial"/>
          <w:spacing w:val="-10"/>
          <w:sz w:val="22"/>
          <w:szCs w:val="22"/>
        </w:rPr>
      </w:pPr>
    </w:p>
    <w:p w14:paraId="6342BB7C" w14:textId="77777777" w:rsidR="00110DFD" w:rsidRDefault="00110DFD" w:rsidP="000F5A82">
      <w:pPr>
        <w:tabs>
          <w:tab w:val="left" w:pos="426"/>
        </w:tabs>
        <w:jc w:val="both"/>
        <w:rPr>
          <w:rFonts w:ascii="Arial" w:hAnsi="Arial" w:cs="Arial"/>
          <w:spacing w:val="-10"/>
          <w:sz w:val="22"/>
          <w:szCs w:val="22"/>
        </w:rPr>
      </w:pPr>
    </w:p>
    <w:p w14:paraId="2F0C1038" w14:textId="77777777" w:rsidR="00035A88" w:rsidRDefault="00035A88" w:rsidP="000F5A82">
      <w:pPr>
        <w:tabs>
          <w:tab w:val="left" w:pos="426"/>
        </w:tabs>
        <w:jc w:val="both"/>
        <w:rPr>
          <w:rFonts w:ascii="Arial" w:hAnsi="Arial" w:cs="Arial"/>
          <w:spacing w:val="-10"/>
          <w:sz w:val="22"/>
          <w:szCs w:val="22"/>
        </w:rPr>
      </w:pPr>
    </w:p>
    <w:p w14:paraId="4F861A53" w14:textId="77777777" w:rsidR="00D741C4" w:rsidRDefault="00D741C4" w:rsidP="000F5A82">
      <w:pPr>
        <w:tabs>
          <w:tab w:val="left" w:pos="426"/>
        </w:tabs>
        <w:jc w:val="both"/>
        <w:rPr>
          <w:rFonts w:ascii="Arial" w:hAnsi="Arial" w:cs="Arial"/>
          <w:spacing w:val="-10"/>
          <w:sz w:val="22"/>
          <w:szCs w:val="22"/>
        </w:rPr>
      </w:pPr>
    </w:p>
    <w:p w14:paraId="53AAFF56" w14:textId="77777777" w:rsidR="00F85387" w:rsidRDefault="00F85387" w:rsidP="000F5A82">
      <w:pPr>
        <w:tabs>
          <w:tab w:val="left" w:pos="426"/>
        </w:tabs>
        <w:jc w:val="both"/>
        <w:rPr>
          <w:rFonts w:ascii="Arial" w:hAnsi="Arial" w:cs="Arial"/>
          <w:spacing w:val="-10"/>
          <w:sz w:val="22"/>
          <w:szCs w:val="22"/>
        </w:rPr>
      </w:pPr>
    </w:p>
    <w:sectPr w:rsidR="00F85387" w:rsidSect="00BD6F90">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5506C" w14:textId="77777777" w:rsidR="00BD6F90" w:rsidRDefault="00BD6F90">
      <w:r>
        <w:separator/>
      </w:r>
    </w:p>
  </w:endnote>
  <w:endnote w:type="continuationSeparator" w:id="0">
    <w:p w14:paraId="4E0974F8" w14:textId="77777777" w:rsidR="00BD6F90" w:rsidRDefault="00BD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333F9873"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sidR="00AE6787">
      <w:rPr>
        <w:rFonts w:ascii="Arial" w:hAnsi="Arial" w:cs="Arial"/>
        <w:b/>
        <w:color w:val="FFFFFF"/>
      </w:rPr>
      <w:t>202</w:t>
    </w:r>
    <w:r w:rsidR="00A70E26">
      <w:rPr>
        <w:rFonts w:ascii="Arial" w:hAnsi="Arial" w:cs="Arial"/>
        <w:b/>
        <w:color w:val="FFFFFF"/>
      </w:rPr>
      <w:t>5</w:t>
    </w:r>
    <w:r w:rsidR="00AE6787">
      <w:rPr>
        <w:rFonts w:ascii="Arial" w:hAnsi="Arial" w:cs="Arial"/>
        <w:b/>
        <w:color w:val="FFFFFF"/>
      </w:rPr>
      <w:t>/CONSU/</w:t>
    </w:r>
    <w:r w:rsidR="00A70E26">
      <w:rPr>
        <w:rFonts w:ascii="Arial" w:hAnsi="Arial" w:cs="Arial"/>
        <w:b/>
        <w:color w:val="FFFFFF"/>
      </w:rPr>
      <w:t>0</w:t>
    </w:r>
    <w:r w:rsidR="00F75055">
      <w:rPr>
        <w:rFonts w:ascii="Arial" w:hAnsi="Arial" w:cs="Arial"/>
        <w:b/>
        <w:color w:val="FFFFFF"/>
      </w:rPr>
      <w:t>5</w:t>
    </w:r>
    <w:r w:rsidR="00D32821">
      <w:rPr>
        <w:rFonts w:ascii="Arial" w:hAnsi="Arial" w:cs="Arial"/>
        <w:b/>
        <w:color w:val="FFFFFF"/>
      </w:rPr>
      <w:t xml:space="preserve"> du </w:t>
    </w:r>
    <w:r w:rsidR="00674D4F">
      <w:rPr>
        <w:rFonts w:ascii="Arial" w:hAnsi="Arial" w:cs="Arial"/>
        <w:b/>
        <w:color w:val="FFFFFF"/>
      </w:rPr>
      <w:t>2</w:t>
    </w:r>
    <w:r w:rsidR="00F75055">
      <w:rPr>
        <w:rFonts w:ascii="Arial" w:hAnsi="Arial" w:cs="Arial"/>
        <w:b/>
        <w:color w:val="FFFFFF"/>
      </w:rPr>
      <w:t xml:space="preserve">5 juillet </w:t>
    </w:r>
    <w:r w:rsidR="00674D4F">
      <w:rPr>
        <w:rFonts w:ascii="Arial" w:hAnsi="Arial" w:cs="Arial"/>
        <w:b/>
        <w:color w:val="FFFFFF"/>
      </w:rPr>
      <w:t>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F1840" w14:textId="77777777" w:rsidR="00BD6F90" w:rsidRDefault="00BD6F90">
      <w:r>
        <w:separator/>
      </w:r>
    </w:p>
  </w:footnote>
  <w:footnote w:type="continuationSeparator" w:id="0">
    <w:p w14:paraId="2FA373A2" w14:textId="77777777" w:rsidR="00BD6F90" w:rsidRDefault="00BD6F90">
      <w:r>
        <w:continuationSeparator/>
      </w:r>
    </w:p>
  </w:footnote>
  <w:footnote w:id="1">
    <w:p w14:paraId="6ECB249E"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13023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1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1"/>
  </w:num>
  <w:num w:numId="8" w16cid:durableId="325981004">
    <w:abstractNumId w:val="9"/>
  </w:num>
  <w:num w:numId="9" w16cid:durableId="100495664">
    <w:abstractNumId w:val="8"/>
  </w:num>
  <w:num w:numId="10" w16cid:durableId="110441980">
    <w:abstractNumId w:val="3"/>
  </w:num>
  <w:num w:numId="11" w16cid:durableId="840238579">
    <w:abstractNumId w:val="4"/>
  </w:num>
  <w:num w:numId="12" w16cid:durableId="1835143130">
    <w:abstractNumId w:val="10"/>
  </w:num>
  <w:num w:numId="13" w16cid:durableId="1360663194">
    <w:abstractNumId w:val="6"/>
  </w:num>
  <w:num w:numId="14" w16cid:durableId="14435751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330C6"/>
    <w:rsid w:val="00035A88"/>
    <w:rsid w:val="00037426"/>
    <w:rsid w:val="0006119A"/>
    <w:rsid w:val="000D43EE"/>
    <w:rsid w:val="000F5A82"/>
    <w:rsid w:val="00110DFD"/>
    <w:rsid w:val="00130238"/>
    <w:rsid w:val="001871AE"/>
    <w:rsid w:val="001A35E9"/>
    <w:rsid w:val="001B706D"/>
    <w:rsid w:val="001C2556"/>
    <w:rsid w:val="001F6217"/>
    <w:rsid w:val="00200FDA"/>
    <w:rsid w:val="00213CDB"/>
    <w:rsid w:val="00233105"/>
    <w:rsid w:val="00240FB3"/>
    <w:rsid w:val="002733DE"/>
    <w:rsid w:val="0029135A"/>
    <w:rsid w:val="002B4073"/>
    <w:rsid w:val="002D273A"/>
    <w:rsid w:val="003038BD"/>
    <w:rsid w:val="00353F38"/>
    <w:rsid w:val="003754EE"/>
    <w:rsid w:val="003C374B"/>
    <w:rsid w:val="003F7CC4"/>
    <w:rsid w:val="00424BE1"/>
    <w:rsid w:val="00432D3C"/>
    <w:rsid w:val="0043601A"/>
    <w:rsid w:val="004530B1"/>
    <w:rsid w:val="004A65E8"/>
    <w:rsid w:val="004D29C6"/>
    <w:rsid w:val="004D44EB"/>
    <w:rsid w:val="0052468E"/>
    <w:rsid w:val="0059545B"/>
    <w:rsid w:val="005A7282"/>
    <w:rsid w:val="005A7534"/>
    <w:rsid w:val="005F2F62"/>
    <w:rsid w:val="00674D4F"/>
    <w:rsid w:val="006A33F7"/>
    <w:rsid w:val="006C20C9"/>
    <w:rsid w:val="006F1418"/>
    <w:rsid w:val="00735DB0"/>
    <w:rsid w:val="00757B92"/>
    <w:rsid w:val="00774652"/>
    <w:rsid w:val="007C10BB"/>
    <w:rsid w:val="007F4AD2"/>
    <w:rsid w:val="00807DF0"/>
    <w:rsid w:val="00814030"/>
    <w:rsid w:val="008233BB"/>
    <w:rsid w:val="00826C78"/>
    <w:rsid w:val="008538E7"/>
    <w:rsid w:val="00861860"/>
    <w:rsid w:val="0087158F"/>
    <w:rsid w:val="00886547"/>
    <w:rsid w:val="00895BA5"/>
    <w:rsid w:val="008F355B"/>
    <w:rsid w:val="009226E1"/>
    <w:rsid w:val="009252F7"/>
    <w:rsid w:val="00990FBE"/>
    <w:rsid w:val="00A111F0"/>
    <w:rsid w:val="00A70E26"/>
    <w:rsid w:val="00A81E5A"/>
    <w:rsid w:val="00AA2E55"/>
    <w:rsid w:val="00AD4FC1"/>
    <w:rsid w:val="00AE4460"/>
    <w:rsid w:val="00AE6787"/>
    <w:rsid w:val="00AF089B"/>
    <w:rsid w:val="00B017BE"/>
    <w:rsid w:val="00B51008"/>
    <w:rsid w:val="00B8694D"/>
    <w:rsid w:val="00BD171A"/>
    <w:rsid w:val="00BD6F90"/>
    <w:rsid w:val="00C33994"/>
    <w:rsid w:val="00C443FD"/>
    <w:rsid w:val="00C545E4"/>
    <w:rsid w:val="00C72230"/>
    <w:rsid w:val="00C9306D"/>
    <w:rsid w:val="00CC75B4"/>
    <w:rsid w:val="00CD663B"/>
    <w:rsid w:val="00CF037C"/>
    <w:rsid w:val="00CF4770"/>
    <w:rsid w:val="00D10752"/>
    <w:rsid w:val="00D32821"/>
    <w:rsid w:val="00D3697A"/>
    <w:rsid w:val="00D474FB"/>
    <w:rsid w:val="00D6694C"/>
    <w:rsid w:val="00D741C4"/>
    <w:rsid w:val="00D84AFF"/>
    <w:rsid w:val="00D92121"/>
    <w:rsid w:val="00DD6B2B"/>
    <w:rsid w:val="00DF7347"/>
    <w:rsid w:val="00DF777E"/>
    <w:rsid w:val="00E346FA"/>
    <w:rsid w:val="00E87C56"/>
    <w:rsid w:val="00EA27B9"/>
    <w:rsid w:val="00EA5511"/>
    <w:rsid w:val="00EB3758"/>
    <w:rsid w:val="00EB7EA7"/>
    <w:rsid w:val="00F062A6"/>
    <w:rsid w:val="00F162BE"/>
    <w:rsid w:val="00F167AD"/>
    <w:rsid w:val="00F43BBC"/>
    <w:rsid w:val="00F75055"/>
    <w:rsid w:val="00F85387"/>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87158F"/>
    <w:pPr>
      <w:autoSpaceDE w:val="0"/>
      <w:autoSpaceDN w:val="0"/>
      <w:adjustRightInd w:val="0"/>
    </w:pPr>
    <w:rPr>
      <w:rFonts w:ascii="Arial" w:hAnsi="Arial" w:cs="Arial"/>
      <w:color w:val="000000"/>
      <w:sz w:val="24"/>
      <w:szCs w:val="24"/>
      <w:lang w:eastAsia="en-US"/>
    </w:rPr>
  </w:style>
  <w:style w:type="character" w:styleId="lev">
    <w:name w:val="Strong"/>
    <w:basedOn w:val="Policepardfaut"/>
    <w:uiPriority w:val="22"/>
    <w:qFormat/>
    <w:rsid w:val="00EA55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4B456871396B45945C36FB5F55624B" ma:contentTypeVersion="11" ma:contentTypeDescription="Crée un document." ma:contentTypeScope="" ma:versionID="e05084d28208c8ab35bbd66bd6fa56eb">
  <xsd:schema xmlns:xsd="http://www.w3.org/2001/XMLSchema" xmlns:xs="http://www.w3.org/2001/XMLSchema" xmlns:p="http://schemas.microsoft.com/office/2006/metadata/properties" xmlns:ns2="ab8e0c30-9d07-43c8-b0df-79344797a4bc" xmlns:ns3="c9dce393-f739-4282-bd85-7a0b63585b1f" targetNamespace="http://schemas.microsoft.com/office/2006/metadata/properties" ma:root="true" ma:fieldsID="e3492455a750f458bf3cb9f6159dfed8" ns2:_="" ns3:_="">
    <xsd:import namespace="ab8e0c30-9d07-43c8-b0df-79344797a4bc"/>
    <xsd:import namespace="c9dce393-f739-4282-bd85-7a0b63585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e0c30-9d07-43c8-b0df-79344797a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ce393-f739-4282-bd85-7a0b63585b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3fff56-3616-41f2-a1ee-8e433a4e4223}" ma:internalName="TaxCatchAll" ma:showField="CatchAllData" ma:web="c9dce393-f739-4282-bd85-7a0b63585b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dce393-f739-4282-bd85-7a0b63585b1f" xsi:nil="true"/>
    <lcf76f155ced4ddcb4097134ff3c332f xmlns="ab8e0c30-9d07-43c8-b0df-79344797a4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BBAAFC50-22F4-4F99-ACD3-AF48136FF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e0c30-9d07-43c8-b0df-79344797a4bc"/>
    <ds:schemaRef ds:uri="c9dce393-f739-4282-bd85-7a0b63585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93D3ED-99C5-4EF9-B410-396C9F27992A}">
  <ds:schemaRefs>
    <ds:schemaRef ds:uri="http://schemas.microsoft.com/sharepoint/v3/contenttype/forms"/>
  </ds:schemaRefs>
</ds:datastoreItem>
</file>

<file path=customXml/itemProps4.xml><?xml version="1.0" encoding="utf-8"?>
<ds:datastoreItem xmlns:ds="http://schemas.openxmlformats.org/officeDocument/2006/customXml" ds:itemID="{9F989952-A01B-4F68-AF37-F7A6203014D0}">
  <ds:schemaRefs>
    <ds:schemaRef ds:uri="http://www.w3.org/XML/1998/namespace"/>
    <ds:schemaRef ds:uri="http://schemas.microsoft.com/office/2006/metadata/properties"/>
    <ds:schemaRef ds:uri="c9dce393-f739-4282-bd85-7a0b63585b1f"/>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ab8e0c30-9d07-43c8-b0df-79344797a4bc"/>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4019</Words>
  <Characters>22109</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26076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CLOWEZ Lou-Anne</cp:lastModifiedBy>
  <cp:revision>6</cp:revision>
  <cp:lastPrinted>2023-09-26T08:15:00Z</cp:lastPrinted>
  <dcterms:created xsi:type="dcterms:W3CDTF">2025-02-07T09:45:00Z</dcterms:created>
  <dcterms:modified xsi:type="dcterms:W3CDTF">2025-08-04T10:04:00Z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0x0101007A4B456871396B45945C36FB5F55624B</vt:lpwstr>
  </property>
  <property fmtid="{D5CDD505-2E9C-101B-9397-08002B2CF9AE}" pid="3" name="MediaServiceImageTags">
    <vt:lpwstr/>
  </property>
</Properties>
</file>